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02DE3DF1" w:rsidR="00733A11" w:rsidRPr="00223041" w:rsidRDefault="00733A11" w:rsidP="00DC5013">
      <w:pPr>
        <w:jc w:val="center"/>
        <w:rPr>
          <w:rFonts w:asciiTheme="minorHAnsi" w:hAnsiTheme="minorHAnsi" w:cstheme="minorHAnsi"/>
          <w:b/>
          <w:bCs/>
        </w:rPr>
      </w:pPr>
      <w:r w:rsidRPr="00223041">
        <w:rPr>
          <w:rFonts w:ascii="Calibri" w:hAnsi="Calibri" w:cs="Calibri"/>
          <w:b/>
          <w:bCs/>
        </w:rPr>
        <w:t xml:space="preserve">PREGÃO ELETRÔNICO </w:t>
      </w:r>
      <w:r w:rsidRPr="00223041">
        <w:rPr>
          <w:rFonts w:asciiTheme="minorHAnsi" w:hAnsiTheme="minorHAnsi" w:cstheme="minorHAnsi"/>
          <w:b/>
          <w:bCs/>
        </w:rPr>
        <w:t xml:space="preserve">EDITAL Nº </w:t>
      </w:r>
      <w:r w:rsidR="00223041" w:rsidRPr="00223041">
        <w:rPr>
          <w:rFonts w:asciiTheme="minorHAnsi" w:hAnsiTheme="minorHAnsi" w:cstheme="minorHAnsi"/>
          <w:b/>
        </w:rPr>
        <w:t>0985</w:t>
      </w:r>
      <w:r w:rsidR="00DB64CE" w:rsidRPr="00223041">
        <w:rPr>
          <w:rFonts w:asciiTheme="minorHAnsi" w:hAnsiTheme="minorHAnsi" w:cstheme="minorHAnsi"/>
          <w:b/>
        </w:rPr>
        <w:t>/</w:t>
      </w:r>
      <w:r w:rsidR="00170C9D" w:rsidRPr="00223041">
        <w:rPr>
          <w:rFonts w:asciiTheme="minorHAnsi" w:hAnsiTheme="minorHAnsi" w:cstheme="minorHAnsi"/>
          <w:b/>
        </w:rPr>
        <w:t>2024</w:t>
      </w:r>
    </w:p>
    <w:p w14:paraId="0F1DE896" w14:textId="77777777" w:rsidR="00972B5B" w:rsidRPr="00223041" w:rsidRDefault="00972B5B">
      <w:pPr>
        <w:jc w:val="center"/>
        <w:rPr>
          <w:rFonts w:ascii="Calibri" w:hAnsi="Calibri" w:cs="Calibri"/>
          <w:b/>
          <w:bCs/>
        </w:rPr>
      </w:pPr>
    </w:p>
    <w:p w14:paraId="7DDCAE09" w14:textId="6FA27448" w:rsidR="00FE4B45" w:rsidRPr="00223041" w:rsidRDefault="00733A11" w:rsidP="00FE4B45">
      <w:pPr>
        <w:tabs>
          <w:tab w:val="left" w:pos="2552"/>
        </w:tabs>
        <w:jc w:val="both"/>
        <w:rPr>
          <w:rFonts w:ascii="Calibri" w:hAnsi="Calibri" w:cs="Calibri"/>
        </w:rPr>
      </w:pPr>
      <w:r w:rsidRPr="00223041">
        <w:rPr>
          <w:rFonts w:ascii="Calibri" w:hAnsi="Calibri" w:cs="Calibri"/>
        </w:rPr>
        <w:t xml:space="preserve">A </w:t>
      </w:r>
      <w:r w:rsidR="00936C00" w:rsidRPr="00223041">
        <w:rPr>
          <w:rFonts w:ascii="Calibri" w:hAnsi="Calibri" w:cs="Calibri"/>
          <w:b/>
        </w:rPr>
        <w:t>FUNDAÇÃO UNIVERSIDADE DO ESTADO</w:t>
      </w:r>
      <w:r w:rsidR="003C57D8" w:rsidRPr="00223041">
        <w:rPr>
          <w:rFonts w:ascii="Calibri" w:hAnsi="Calibri" w:cs="Calibri"/>
          <w:b/>
        </w:rPr>
        <w:t xml:space="preserve"> </w:t>
      </w:r>
      <w:r w:rsidR="00936C00" w:rsidRPr="00223041">
        <w:rPr>
          <w:rFonts w:ascii="Calibri" w:hAnsi="Calibri" w:cs="Calibri"/>
          <w:b/>
        </w:rPr>
        <w:t>DE SANTA CATARINA</w:t>
      </w:r>
      <w:r w:rsidR="00936C00" w:rsidRPr="00223041">
        <w:rPr>
          <w:rFonts w:ascii="Calibri" w:hAnsi="Calibri" w:cs="Calibri"/>
        </w:rPr>
        <w:t xml:space="preserve">, </w:t>
      </w:r>
      <w:r w:rsidR="00AB23E9" w:rsidRPr="00223041">
        <w:rPr>
          <w:rFonts w:ascii="Calibri" w:hAnsi="Calibri" w:cs="Calibri"/>
        </w:rPr>
        <w:t xml:space="preserve">com sede na Av. Madre </w:t>
      </w:r>
      <w:proofErr w:type="spellStart"/>
      <w:r w:rsidR="00AB23E9" w:rsidRPr="00223041">
        <w:rPr>
          <w:rFonts w:ascii="Calibri" w:hAnsi="Calibri" w:cs="Calibri"/>
        </w:rPr>
        <w:t>Benvenuta</w:t>
      </w:r>
      <w:proofErr w:type="spellEnd"/>
      <w:r w:rsidR="00AB23E9" w:rsidRPr="00223041">
        <w:rPr>
          <w:rFonts w:ascii="Calibri" w:hAnsi="Calibri" w:cs="Calibri"/>
        </w:rPr>
        <w:t xml:space="preserve">, nº 2007, </w:t>
      </w:r>
      <w:proofErr w:type="spellStart"/>
      <w:r w:rsidR="00AB23E9" w:rsidRPr="00223041">
        <w:rPr>
          <w:rFonts w:ascii="Calibri" w:hAnsi="Calibri" w:cs="Calibri"/>
        </w:rPr>
        <w:t>Itacorubi</w:t>
      </w:r>
      <w:proofErr w:type="spellEnd"/>
      <w:r w:rsidR="00AB23E9" w:rsidRPr="00223041">
        <w:rPr>
          <w:rFonts w:ascii="Calibri" w:hAnsi="Calibri" w:cs="Calibri"/>
        </w:rPr>
        <w:t>, Florianópolis/SC, inscrita</w:t>
      </w:r>
      <w:r w:rsidR="00AB23E9" w:rsidRPr="00223041">
        <w:t xml:space="preserve"> </w:t>
      </w:r>
      <w:r w:rsidR="00AB23E9" w:rsidRPr="00223041">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23041" w:rsidRPr="00223041">
            <w:rPr>
              <w:rFonts w:asciiTheme="minorHAnsi" w:hAnsiTheme="minorHAnsi" w:cstheme="minorHAnsi"/>
            </w:rPr>
            <w:t>da Coordenadoria de Licitações e Compras da Reitoria</w:t>
          </w:r>
        </w:sdtContent>
      </w:sdt>
      <w:r w:rsidR="00AB23E9" w:rsidRPr="00223041">
        <w:rPr>
          <w:rFonts w:ascii="Calibri" w:hAnsi="Calibri" w:cs="Calibri"/>
        </w:rPr>
        <w:t xml:space="preserve">, </w:t>
      </w:r>
      <w:r w:rsidRPr="00223041">
        <w:rPr>
          <w:rFonts w:ascii="Calibri" w:hAnsi="Calibri" w:cs="Calibri"/>
        </w:rPr>
        <w:t xml:space="preserve">torna público que fará realizar licitação na modalidade </w:t>
      </w:r>
      <w:r w:rsidR="00AB23E9" w:rsidRPr="00223041">
        <w:rPr>
          <w:rFonts w:ascii="Calibri" w:hAnsi="Calibri" w:cs="Calibri"/>
        </w:rPr>
        <w:t>P</w:t>
      </w:r>
      <w:r w:rsidRPr="00223041">
        <w:rPr>
          <w:rFonts w:ascii="Calibri" w:hAnsi="Calibri" w:cs="Calibri"/>
        </w:rPr>
        <w:t xml:space="preserve">regão </w:t>
      </w:r>
      <w:r w:rsidR="00AB23E9" w:rsidRPr="00223041">
        <w:rPr>
          <w:rFonts w:ascii="Calibri" w:hAnsi="Calibri" w:cs="Calibri"/>
        </w:rPr>
        <w:t>E</w:t>
      </w:r>
      <w:r w:rsidRPr="00223041">
        <w:rPr>
          <w:rFonts w:ascii="Calibri" w:hAnsi="Calibri" w:cs="Calibri"/>
        </w:rPr>
        <w:t>letrônico</w:t>
      </w:r>
      <w:r w:rsidR="00CB6577" w:rsidRPr="00223041">
        <w:rPr>
          <w:rFonts w:ascii="Calibri" w:hAnsi="Calibri" w:cs="Calibri"/>
        </w:rPr>
        <w:t xml:space="preserve"> com o modo de disputa</w:t>
      </w:r>
      <w:r w:rsidR="00CB6577" w:rsidRPr="00223041">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223041" w:rsidRPr="00223041">
            <w:rPr>
              <w:rFonts w:asciiTheme="minorHAnsi" w:hAnsiTheme="minorHAnsi" w:cstheme="minorHAnsi"/>
            </w:rPr>
            <w:t>Aberto</w:t>
          </w:r>
        </w:sdtContent>
      </w:sdt>
      <w:r w:rsidR="00CB6577" w:rsidRPr="00223041">
        <w:rPr>
          <w:rFonts w:ascii="Calibri" w:hAnsi="Calibri" w:cs="Calibri"/>
        </w:rPr>
        <w:t xml:space="preserve"> e </w:t>
      </w:r>
      <w:r w:rsidR="007D78C9" w:rsidRPr="00223041">
        <w:rPr>
          <w:rFonts w:ascii="Calibri" w:hAnsi="Calibri" w:cs="Calibri"/>
        </w:rPr>
        <w:t xml:space="preserve">com critério de julgamento de </w:t>
      </w:r>
      <w:r w:rsidR="007D78C9" w:rsidRPr="00223041">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23041" w:rsidRPr="00223041">
            <w:rPr>
              <w:rFonts w:asciiTheme="minorHAnsi" w:hAnsiTheme="minorHAnsi" w:cstheme="minorHAnsi"/>
            </w:rPr>
            <w:t>por item</w:t>
          </w:r>
        </w:sdtContent>
      </w:sdt>
      <w:r w:rsidR="007D78C9" w:rsidRPr="00223041">
        <w:rPr>
          <w:rFonts w:asciiTheme="minorHAnsi" w:hAnsiTheme="minorHAnsi" w:cstheme="minorHAnsi"/>
        </w:rPr>
        <w:t xml:space="preserve">, </w:t>
      </w:r>
      <w:r w:rsidR="00661F91" w:rsidRPr="00223041">
        <w:rPr>
          <w:rFonts w:asciiTheme="minorHAnsi" w:hAnsiTheme="minorHAnsi" w:cstheme="minorHAnsi"/>
        </w:rPr>
        <w:t>para</w:t>
      </w:r>
      <w:r w:rsidR="00661F91" w:rsidRPr="00223041">
        <w:rPr>
          <w:rFonts w:ascii="Calibri" w:hAnsi="Calibri" w:cs="Calibri"/>
        </w:rPr>
        <w:t xml:space="preserve"> selecionar proposta objetivando o </w:t>
      </w:r>
      <w:r w:rsidR="00661F91" w:rsidRPr="00223041">
        <w:rPr>
          <w:rFonts w:ascii="Calibri" w:hAnsi="Calibri" w:cs="Calibri"/>
          <w:b/>
          <w:bCs/>
        </w:rPr>
        <w:t>REGISTRO DE PREÇOS</w:t>
      </w:r>
      <w:r w:rsidRPr="00223041">
        <w:rPr>
          <w:rFonts w:ascii="Calibri" w:hAnsi="Calibri" w:cs="Calibri"/>
        </w:rPr>
        <w:t xml:space="preserve">, </w:t>
      </w:r>
      <w:r w:rsidR="00022519" w:rsidRPr="00223041">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223041"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39C1C80B" w:rsidR="006F0DFF" w:rsidRPr="00937F04" w:rsidRDefault="006F0DFF" w:rsidP="00223041">
      <w:pPr>
        <w:jc w:val="both"/>
        <w:rPr>
          <w:rFonts w:ascii="Calibri" w:hAnsi="Calibri" w:cs="Calibri"/>
          <w:b/>
          <w:bCs/>
        </w:rPr>
      </w:pPr>
      <w:r w:rsidRPr="00223041">
        <w:rPr>
          <w:rFonts w:ascii="Calibri" w:hAnsi="Calibri" w:cs="Calibri"/>
          <w:b/>
          <w:bCs/>
        </w:rPr>
        <w:t>OBJETO:</w:t>
      </w:r>
      <w:r w:rsidRPr="00223041">
        <w:rPr>
          <w:rFonts w:ascii="Calibri" w:hAnsi="Calibri" w:cs="Calibri"/>
        </w:rPr>
        <w:t xml:space="preserve"> </w:t>
      </w:r>
      <w:r w:rsidR="00223041" w:rsidRPr="00223041">
        <w:rPr>
          <w:rFonts w:ascii="Calibri" w:hAnsi="Calibri" w:cs="Calibri"/>
          <w:b/>
        </w:rPr>
        <w:t>AQUISIÇÃO DE EQUIPAMENTOS DE INFORMÁTICA E DE PROJEÇÃO (PROJETOR MULTIMÍDIA AVANÇADO, TELA DE PROJEÇÃO, TABLET, LEITOR DE CÓDIGO DE BARRAS 2D, KITS DE ESTAÇÃO DE GERENCIAMENTO DE INDÚSTRIA 4.0 E SCANNER PLANETÁRIO) PARA A UDESC</w:t>
      </w:r>
      <w:r w:rsidRPr="00223041">
        <w:rPr>
          <w:rFonts w:ascii="Calibri" w:hAnsi="Calibri" w:cs="Calibri"/>
        </w:rPr>
        <w:t xml:space="preserve">, conforme especificações constantes do </w:t>
      </w:r>
      <w:r w:rsidRPr="00223041">
        <w:rPr>
          <w:rFonts w:ascii="Calibri" w:hAnsi="Calibri" w:cs="Calibri"/>
          <w:b/>
          <w:bCs/>
        </w:rPr>
        <w:t>Anexo I e II.</w:t>
      </w:r>
    </w:p>
    <w:p w14:paraId="1F42779F" w14:textId="77777777" w:rsidR="001C2FC0" w:rsidRPr="00937F04" w:rsidRDefault="001C2FC0">
      <w:pPr>
        <w:jc w:val="both"/>
        <w:rPr>
          <w:rFonts w:ascii="Calibri" w:hAnsi="Calibri" w:cs="Calibri"/>
        </w:rPr>
      </w:pPr>
    </w:p>
    <w:p w14:paraId="0E042269" w14:textId="717EBFD0" w:rsidR="006F0DFF" w:rsidRDefault="006F0DFF" w:rsidP="006F0DFF">
      <w:pPr>
        <w:jc w:val="center"/>
        <w:rPr>
          <w:rFonts w:ascii="Calibri" w:hAnsi="Calibri"/>
          <w:b/>
          <w:highlight w:val="yellow"/>
        </w:rPr>
      </w:pPr>
      <w:r>
        <w:rPr>
          <w:rFonts w:ascii="Calibri" w:hAnsi="Calibri"/>
          <w:b/>
          <w:highlight w:val="yellow"/>
        </w:rPr>
        <w:t>ITE</w:t>
      </w:r>
      <w:r w:rsidR="00223041">
        <w:rPr>
          <w:rFonts w:ascii="Calibri" w:hAnsi="Calibri"/>
          <w:b/>
          <w:highlight w:val="yellow"/>
        </w:rPr>
        <w:t xml:space="preserve">M 06 DO </w:t>
      </w:r>
      <w:r w:rsidRPr="00D019CC">
        <w:rPr>
          <w:rFonts w:ascii="Calibri" w:hAnsi="Calibri"/>
          <w:b/>
          <w:highlight w:val="yellow"/>
        </w:rPr>
        <w:t xml:space="preserve">PROCESSO EXCLUSIVO PARA MICROEMPRESAS E EMPRESAS DE PEQUENO </w:t>
      </w:r>
      <w:r w:rsidRPr="00DB5D35">
        <w:rPr>
          <w:rFonts w:ascii="Calibri" w:hAnsi="Calibri"/>
          <w:b/>
          <w:highlight w:val="yellow"/>
        </w:rPr>
        <w:t>PORTE</w:t>
      </w:r>
      <w:r>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223041" w:rsidRDefault="00733A11">
      <w:pPr>
        <w:pStyle w:val="Contedodoquadro"/>
        <w:rPr>
          <w:rFonts w:asciiTheme="minorHAnsi" w:hAnsiTheme="minorHAnsi" w:cstheme="minorHAnsi"/>
          <w:b/>
          <w:bCs/>
        </w:rPr>
      </w:pPr>
      <w:r w:rsidRPr="00223041">
        <w:rPr>
          <w:rFonts w:ascii="Calibri" w:hAnsi="Calibri" w:cs="Calibri"/>
          <w:b/>
        </w:rPr>
        <w:t>site:</w:t>
      </w:r>
      <w:r w:rsidRPr="00223041">
        <w:rPr>
          <w:rFonts w:ascii="Calibri" w:hAnsi="Calibri" w:cs="Calibri"/>
          <w:bCs/>
        </w:rPr>
        <w:t xml:space="preserve"> </w:t>
      </w:r>
      <w:hyperlink r:id="rId8" w:history="1">
        <w:r w:rsidRPr="00223041">
          <w:rPr>
            <w:rStyle w:val="Hyperlink"/>
            <w:rFonts w:asciiTheme="minorHAnsi" w:hAnsiTheme="minorHAnsi" w:cstheme="minorHAnsi"/>
          </w:rPr>
          <w:t>http://e-lic.sc.gov.br/</w:t>
        </w:r>
      </w:hyperlink>
    </w:p>
    <w:p w14:paraId="71422136" w14:textId="2956AB10" w:rsidR="00733A11" w:rsidRPr="00223041" w:rsidRDefault="00733A11">
      <w:pPr>
        <w:pStyle w:val="Contedodoquadro"/>
        <w:rPr>
          <w:rFonts w:asciiTheme="minorHAnsi" w:hAnsiTheme="minorHAnsi" w:cstheme="minorHAnsi"/>
          <w:szCs w:val="24"/>
        </w:rPr>
      </w:pPr>
      <w:r w:rsidRPr="00223041">
        <w:rPr>
          <w:rFonts w:asciiTheme="minorHAnsi" w:hAnsiTheme="minorHAnsi" w:cstheme="minorHAnsi"/>
          <w:b/>
          <w:bCs/>
        </w:rPr>
        <w:t>e-mail:</w:t>
      </w:r>
      <w:r w:rsidRPr="00223041">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223041" w:rsidRPr="00223041">
            <w:rPr>
              <w:rFonts w:asciiTheme="minorHAnsi" w:hAnsiTheme="minorHAnsi" w:cstheme="minorHAnsi"/>
            </w:rPr>
            <w:t>licita@udesc.br</w:t>
          </w:r>
        </w:sdtContent>
      </w:sdt>
      <w:bookmarkStart w:id="0" w:name="_GoBack"/>
      <w:bookmarkEnd w:id="0"/>
    </w:p>
    <w:p w14:paraId="1100FE7E" w14:textId="77777777" w:rsidR="00AB23E9" w:rsidRPr="00223041" w:rsidRDefault="00AB23E9">
      <w:pPr>
        <w:pStyle w:val="Contedodoquadro"/>
        <w:tabs>
          <w:tab w:val="left" w:pos="2552"/>
        </w:tabs>
        <w:rPr>
          <w:rFonts w:ascii="Calibri" w:hAnsi="Calibri" w:cs="Calibri"/>
          <w:sz w:val="12"/>
          <w:szCs w:val="12"/>
        </w:rPr>
      </w:pPr>
    </w:p>
    <w:p w14:paraId="6E2FF493" w14:textId="77777777" w:rsidR="00733A11" w:rsidRPr="00223041" w:rsidRDefault="00733A11">
      <w:pPr>
        <w:tabs>
          <w:tab w:val="left" w:pos="2552"/>
        </w:tabs>
        <w:jc w:val="both"/>
        <w:rPr>
          <w:rFonts w:ascii="Calibri" w:hAnsi="Calibri" w:cs="Calibri"/>
          <w:b/>
        </w:rPr>
      </w:pPr>
      <w:r w:rsidRPr="00223041">
        <w:rPr>
          <w:rFonts w:ascii="Calibri" w:hAnsi="Calibri" w:cs="Calibri"/>
          <w:b/>
        </w:rPr>
        <w:t>1 – DISPOSIÇÕES PRELIMINARES</w:t>
      </w:r>
    </w:p>
    <w:p w14:paraId="40C68C36" w14:textId="2B7BFBF6" w:rsidR="00AB23E9" w:rsidRPr="00223041" w:rsidRDefault="00AB23E9" w:rsidP="00AB23E9">
      <w:pPr>
        <w:tabs>
          <w:tab w:val="left" w:pos="2552"/>
        </w:tabs>
        <w:jc w:val="both"/>
        <w:rPr>
          <w:rFonts w:asciiTheme="minorHAnsi" w:hAnsiTheme="minorHAnsi" w:cstheme="minorHAnsi"/>
          <w:b/>
        </w:rPr>
      </w:pPr>
      <w:r w:rsidRPr="00223041">
        <w:rPr>
          <w:rFonts w:ascii="Calibri" w:hAnsi="Calibri" w:cs="Calibri"/>
          <w:b/>
        </w:rPr>
        <w:t xml:space="preserve">1.1 – Envio de proposta: a partir das 14h do </w:t>
      </w:r>
      <w:r w:rsidRPr="00223041">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8-07T00:00:00Z">
            <w:dateFormat w:val="dd/MM/yyyy"/>
            <w:lid w:val="pt-BR"/>
            <w:storeMappedDataAs w:val="dateTime"/>
            <w:calendar w:val="gregorian"/>
          </w:date>
        </w:sdtPr>
        <w:sdtEndPr/>
        <w:sdtContent>
          <w:r w:rsidR="004D518D">
            <w:rPr>
              <w:rFonts w:asciiTheme="minorHAnsi" w:hAnsiTheme="minorHAnsi" w:cstheme="minorHAnsi"/>
              <w:b/>
            </w:rPr>
            <w:t>07/08/2024</w:t>
          </w:r>
        </w:sdtContent>
      </w:sdt>
      <w:r w:rsidR="00DB64CE" w:rsidRPr="00223041">
        <w:rPr>
          <w:rFonts w:asciiTheme="minorHAnsi" w:hAnsiTheme="minorHAnsi" w:cstheme="minorHAnsi"/>
          <w:b/>
        </w:rPr>
        <w:t>.</w:t>
      </w:r>
    </w:p>
    <w:p w14:paraId="1BFDC12C" w14:textId="087EFD65" w:rsidR="00AB23E9" w:rsidRPr="00DB64CE" w:rsidRDefault="00AB23E9" w:rsidP="00AB23E9">
      <w:pPr>
        <w:tabs>
          <w:tab w:val="left" w:pos="2552"/>
        </w:tabs>
        <w:jc w:val="both"/>
        <w:rPr>
          <w:rFonts w:asciiTheme="minorHAnsi" w:hAnsiTheme="minorHAnsi" w:cstheme="minorHAnsi"/>
          <w:b/>
        </w:rPr>
      </w:pPr>
      <w:r w:rsidRPr="00223041">
        <w:rPr>
          <w:rFonts w:ascii="Calibri" w:hAnsi="Calibri" w:cs="Calibri"/>
          <w:b/>
        </w:rPr>
        <w:t>1.2 –</w:t>
      </w:r>
      <w:r w:rsidRPr="00AB23E9">
        <w:rPr>
          <w:rFonts w:ascii="Calibri" w:hAnsi="Calibri" w:cs="Calibri"/>
          <w:b/>
        </w:rPr>
        <w:t xml:space="preserve">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8-20T00:00:00Z">
            <w:dateFormat w:val="dd/MM/yyyy"/>
            <w:lid w:val="pt-BR"/>
            <w:storeMappedDataAs w:val="dateTime"/>
            <w:calendar w:val="gregorian"/>
          </w:date>
        </w:sdtPr>
        <w:sdtEndPr/>
        <w:sdtContent>
          <w:r w:rsidR="004D518D">
            <w:rPr>
              <w:rFonts w:asciiTheme="minorHAnsi" w:hAnsiTheme="minorHAnsi" w:cstheme="minorHAnsi"/>
              <w:b/>
            </w:rPr>
            <w:t>20/08/2024</w:t>
          </w:r>
        </w:sdtContent>
      </w:sdt>
      <w:r w:rsidR="00DB64CE" w:rsidRPr="00DB64CE">
        <w:rPr>
          <w:rFonts w:asciiTheme="minorHAnsi" w:hAnsiTheme="minorHAnsi" w:cstheme="minorHAnsi"/>
          <w:b/>
        </w:rPr>
        <w:t>.</w:t>
      </w:r>
    </w:p>
    <w:p w14:paraId="70E86862" w14:textId="1DFB545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8-20T00:00:00Z">
            <w:dateFormat w:val="dd/MM/yyyy"/>
            <w:lid w:val="pt-BR"/>
            <w:storeMappedDataAs w:val="dateTime"/>
            <w:calendar w:val="gregorian"/>
          </w:date>
        </w:sdtPr>
        <w:sdtEndPr/>
        <w:sdtContent>
          <w:r w:rsidR="004D518D">
            <w:rPr>
              <w:rFonts w:asciiTheme="minorHAnsi" w:hAnsiTheme="minorHAnsi" w:cstheme="minorHAnsi"/>
              <w:b/>
            </w:rPr>
            <w:t>20/08/2024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102BC366"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w:t>
      </w:r>
      <w:r w:rsidR="00223041">
        <w:rPr>
          <w:rFonts w:ascii="Calibri" w:hAnsi="Calibri" w:cs="Calibri"/>
          <w:bCs/>
          <w:color w:val="000000"/>
        </w:rPr>
        <w:t>p</w:t>
      </w:r>
      <w:r w:rsidRPr="00A71F98">
        <w:rPr>
          <w:rFonts w:ascii="Calibri" w:hAnsi="Calibri" w:cs="Calibri"/>
          <w:bCs/>
          <w:color w:val="000000"/>
        </w:rPr>
        <w:t xml:space="preserve">essoais dos usuários dos </w:t>
      </w:r>
      <w:r w:rsidR="00223041">
        <w:rPr>
          <w:rFonts w:ascii="Calibri" w:hAnsi="Calibri" w:cs="Calibri"/>
          <w:bCs/>
          <w:color w:val="000000"/>
        </w:rPr>
        <w:t>s</w:t>
      </w:r>
      <w:r w:rsidRPr="00A71F98">
        <w:rPr>
          <w:rFonts w:ascii="Calibri" w:hAnsi="Calibri" w:cs="Calibri"/>
          <w:bCs/>
          <w:color w:val="000000"/>
        </w:rPr>
        <w:t xml:space="preserve">erviços contratados, nos limites e finalidades exclusivas do </w:t>
      </w:r>
      <w:proofErr w:type="gramStart"/>
      <w:r w:rsidRPr="00A71F98">
        <w:rPr>
          <w:rFonts w:ascii="Calibri" w:hAnsi="Calibri" w:cs="Calibri"/>
          <w:bCs/>
          <w:color w:val="000000"/>
        </w:rPr>
        <w:t>cumprimento  de</w:t>
      </w:r>
      <w:proofErr w:type="gramEnd"/>
      <w:r w:rsidRPr="00A71F98">
        <w:rPr>
          <w:rFonts w:ascii="Calibri" w:hAnsi="Calibri" w:cs="Calibri"/>
          <w:bCs/>
          <w:color w:val="000000"/>
        </w:rPr>
        <w:t xml:space="preserv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lastRenderedPageBreak/>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lastRenderedPageBreak/>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262602B1"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0F108B27" w14:textId="77777777" w:rsidR="00883C73" w:rsidRPr="00FC107F" w:rsidRDefault="00883C73" w:rsidP="00883C73">
      <w:pPr>
        <w:ind w:firstLine="284"/>
        <w:jc w:val="both"/>
        <w:rPr>
          <w:rFonts w:ascii="Calibri" w:hAnsi="Calibri" w:cs="Calibri"/>
          <w:b/>
          <w:bCs/>
          <w:highlight w:val="yellow"/>
          <w:lang w:val="pt-PT"/>
        </w:rPr>
      </w:pPr>
      <w:r w:rsidRPr="00FC107F">
        <w:rPr>
          <w:rFonts w:ascii="Calibri" w:hAnsi="Calibri" w:cs="Calibri"/>
          <w:b/>
          <w:bCs/>
          <w:highlight w:val="yellow"/>
          <w:lang w:val="pt-PT"/>
        </w:rPr>
        <w:t>6.5 – DA FORMATAÇÃO DA PROPOSTA DE PREÇO:</w:t>
      </w:r>
    </w:p>
    <w:p w14:paraId="08B7045A"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6.5.1</w:t>
      </w:r>
      <w:r w:rsidRPr="00FC107F">
        <w:rPr>
          <w:rFonts w:ascii="Calibri" w:hAnsi="Calibri" w:cs="Calibri"/>
          <w:highlight w:val="yellow"/>
          <w:lang w:val="pt-PT"/>
        </w:rPr>
        <w:t xml:space="preserve"> </w:t>
      </w:r>
      <w:r w:rsidRPr="00FC107F">
        <w:rPr>
          <w:rFonts w:ascii="Calibri" w:hAnsi="Calibri" w:cs="Calibri"/>
          <w:b/>
          <w:bCs/>
          <w:highlight w:val="yellow"/>
          <w:lang w:val="pt-PT"/>
        </w:rPr>
        <w:t xml:space="preserve">- </w:t>
      </w:r>
      <w:r w:rsidRPr="00FC107F">
        <w:rPr>
          <w:rFonts w:ascii="Calibri" w:hAnsi="Calibri" w:cs="Calibri"/>
          <w:highlight w:val="yellow"/>
          <w:lang w:val="pt-PT"/>
        </w:rPr>
        <w:t>Para comprovação das especificações exigidas, a licitante deverá apresentar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702EB879"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6.3.2 -</w:t>
      </w:r>
      <w:r w:rsidRPr="00FC107F">
        <w:rPr>
          <w:rFonts w:ascii="Calibri" w:hAnsi="Calibri" w:cs="Calibri"/>
          <w:highlight w:val="yellow"/>
          <w:lang w:val="pt-PT"/>
        </w:rPr>
        <w:t xml:space="preserve"> O equipamento cotado deverá constar no portfólio de produtos do fabricante, sendo que o mesmo não deverá estar na lista de produtos a serem descontinuados (End-of-Life e End-of-Sale);</w:t>
      </w:r>
    </w:p>
    <w:p w14:paraId="4B67FA9C"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6.3.3 -</w:t>
      </w:r>
      <w:r w:rsidRPr="00FC107F">
        <w:rPr>
          <w:rFonts w:ascii="Calibri" w:hAnsi="Calibri" w:cs="Calibri"/>
          <w:highlight w:val="yellow"/>
          <w:lang w:val="pt-PT"/>
        </w:rPr>
        <w:t xml:space="preserve"> Deverá ser fornecido, no formato de planilha, um documento que faça a associação do item especificado neste Anexo com o documento técnico que comprove a validação do mesmo.</w:t>
      </w:r>
    </w:p>
    <w:p w14:paraId="6F0607DD" w14:textId="77777777" w:rsidR="00883C73" w:rsidRPr="00FC107F" w:rsidRDefault="00883C73" w:rsidP="00883C73">
      <w:pPr>
        <w:ind w:firstLine="284"/>
        <w:jc w:val="both"/>
        <w:rPr>
          <w:rFonts w:ascii="Calibri" w:hAnsi="Calibri" w:cs="Calibri"/>
          <w:b/>
          <w:bCs/>
          <w:highlight w:val="yellow"/>
          <w:lang w:val="pt-PT"/>
        </w:rPr>
      </w:pPr>
      <w:r w:rsidRPr="00FC107F">
        <w:rPr>
          <w:rFonts w:ascii="Calibri" w:hAnsi="Calibri" w:cs="Calibri"/>
          <w:b/>
          <w:bCs/>
          <w:highlight w:val="yellow"/>
          <w:lang w:val="pt-PT"/>
        </w:rPr>
        <w:t>6.6 – QUALIFICAÇÃO E AMOSTRA DOS EQUIPAMENTOS</w:t>
      </w:r>
    </w:p>
    <w:p w14:paraId="55689747"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6.6.1</w:t>
      </w:r>
      <w:r w:rsidRPr="00FC107F">
        <w:rPr>
          <w:rFonts w:ascii="Calibri" w:hAnsi="Calibri" w:cs="Calibri"/>
          <w:highlight w:val="yellow"/>
          <w:lang w:val="pt-PT"/>
        </w:rPr>
        <w:t xml:space="preserve"> - A Comprovação para atendimento as especificações dos itens, caso solicitado, deverá ser enviada por meio eletrônico, pelo endereço licita@udesc.br, em até 01 (um) dia útil a contar da data da convocação do pregoeiro, somente das empresas melhores classificadas nos itens.</w:t>
      </w:r>
    </w:p>
    <w:p w14:paraId="28807183"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6.6.2 -</w:t>
      </w:r>
      <w:r w:rsidRPr="00FC107F">
        <w:rPr>
          <w:rFonts w:ascii="Calibri" w:hAnsi="Calibri" w:cs="Calibri"/>
          <w:highlight w:val="yellow"/>
          <w:lang w:val="pt-PT"/>
        </w:rPr>
        <w:t xml:space="preserve"> Será desclassificada no item a proposta da licitante vencedora que não atender (no prazo de 1 (um) dia útil, a contar da data da convocação do pregoeiro para a apresentação dos documentos), as exigências prescritas no Edital, ou estejam fora das exigências previstas em Lei ou neste Edital, estando sujeita às penalidades previstas.</w:t>
      </w:r>
    </w:p>
    <w:p w14:paraId="628F6596"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6.6.3 -</w:t>
      </w:r>
      <w:r w:rsidRPr="00FC107F">
        <w:rPr>
          <w:rFonts w:ascii="Calibri" w:hAnsi="Calibri" w:cs="Calibri"/>
          <w:highlight w:val="yellow"/>
          <w:lang w:val="pt-PT"/>
        </w:rPr>
        <w:t xml:space="preserve"> Enquanto não houver licitante classificada, as demais licitantes serão convocadas para apresentarem, conforme o caso, a documentação, em até 01 (um) dia útil 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p>
    <w:p w14:paraId="323911C5"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6.6.4</w:t>
      </w:r>
      <w:r w:rsidRPr="00FC107F">
        <w:rPr>
          <w:rFonts w:ascii="Calibri" w:hAnsi="Calibri" w:cs="Calibri"/>
          <w:highlight w:val="yellow"/>
          <w:lang w:val="pt-PT"/>
        </w:rPr>
        <w:t xml:space="preserve"> - A Contratante reserva-se o direito de solicitar, também, na entrega do objeto, os documentos mencionados neste item.</w:t>
      </w:r>
    </w:p>
    <w:p w14:paraId="1B420C5B" w14:textId="399007FA"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6.6.5</w:t>
      </w:r>
      <w:r w:rsidRPr="00FC107F">
        <w:rPr>
          <w:rFonts w:ascii="Calibri" w:hAnsi="Calibri" w:cs="Calibri"/>
          <w:highlight w:val="yellow"/>
          <w:lang w:val="pt-PT"/>
        </w:rPr>
        <w:t xml:space="preserve"> - Poderá ser solicitada pelo Pregoeiro/Responsável Técnico AMOSTRA dos itens, que devem ser apresentadas na Reitoria da UDESC pela empresa classificada com o menor lance, conforme endereço constante no Termo de Referência (Anexo I)</w:t>
      </w:r>
      <w:r w:rsidR="00FC107F" w:rsidRPr="00FC107F">
        <w:rPr>
          <w:rFonts w:ascii="Calibri" w:hAnsi="Calibri" w:cs="Calibri"/>
          <w:highlight w:val="yellow"/>
          <w:lang w:val="pt-PT"/>
        </w:rPr>
        <w:t xml:space="preserve"> - Reitoria / SETIC - Aos cuidados do servidor Diogo Amaro da Silveira Borges</w:t>
      </w:r>
      <w:r w:rsidRPr="00FC107F">
        <w:rPr>
          <w:rFonts w:ascii="Calibri" w:hAnsi="Calibri" w:cs="Calibri"/>
          <w:highlight w:val="yellow"/>
          <w:lang w:val="pt-PT"/>
        </w:rPr>
        <w:t xml:space="preserve">, no prazo máximo de 03 (três) dias úteis,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do Responsável Técnico juntamente com equipe técnica da SETIC. Serão recusados todos os itens em que os materiais não atenderem as especificações técnicas solicitadas ou que apresentarem não conformidade com a qualidade desejada. As amostras entregues para análise </w:t>
      </w:r>
      <w:r w:rsidRPr="00FC107F">
        <w:rPr>
          <w:rFonts w:ascii="Calibri" w:hAnsi="Calibri" w:cs="Calibri"/>
          <w:highlight w:val="yellow"/>
          <w:lang w:val="pt-PT"/>
        </w:rPr>
        <w:lastRenderedPageBreak/>
        <w:t>deverão ser identificadas com os seguintes dados: Nome da empresa, CNPJ, nome e telefone do representante legal, número do processo licitatório e número do item. As amostras serão válidas somente para esta licitação.</w:t>
      </w:r>
    </w:p>
    <w:p w14:paraId="4C4C7FF7"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6.6.6 -</w:t>
      </w:r>
      <w:r w:rsidRPr="00FC107F">
        <w:rPr>
          <w:rFonts w:ascii="Calibri" w:hAnsi="Calibri" w:cs="Calibri"/>
          <w:highlight w:val="yellow"/>
          <w:lang w:val="pt-PT"/>
        </w:rPr>
        <w:t xml:space="preserve"> A solicitação será formalizada via “CHAT”, devendo a empresa entregar no prazo de 03 (três) dias úteis, sob pena de desclassificação do item, a contar da sessão que definiu a empresa melhor classificada. Caso a empresa não apresente a amostra, além da desclassificação sofrerá as devidas penalizações por não manter a sua proposta no Pregão.</w:t>
      </w:r>
    </w:p>
    <w:p w14:paraId="2DD613C1"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6.6.7</w:t>
      </w:r>
      <w:r w:rsidRPr="00FC107F">
        <w:rPr>
          <w:rFonts w:ascii="Calibri" w:hAnsi="Calibri" w:cs="Calibri"/>
          <w:highlight w:val="yellow"/>
          <w:lang w:val="pt-PT"/>
        </w:rPr>
        <w:t xml:space="preserve"> - As amostras poderão sofrer danos devido aos testes que serão realizados, portanto, não poderão ser computadas no quantitativo a ser entregue. As amostras ficarão disponíveis para serem retiradas posteriormente a homologação do Pregão.</w:t>
      </w:r>
    </w:p>
    <w:p w14:paraId="08C0919B"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6.6.8</w:t>
      </w:r>
      <w:r w:rsidRPr="00FC107F">
        <w:rPr>
          <w:rFonts w:ascii="Calibri" w:hAnsi="Calibri" w:cs="Calibri"/>
          <w:highlight w:val="yellow"/>
          <w:lang w:val="pt-PT"/>
        </w:rPr>
        <w:t xml:space="preserve"> - A não apresentação das amostras ou caso a(s) amostra(s) solicitada(s) não corresponder(em) à(s) especificações do edital, o pregoeiro fará a desclassificação de todo o item da empresa vencedora dos lances, justificado com análise em parecer técnico.</w:t>
      </w:r>
    </w:p>
    <w:p w14:paraId="5E9EAD84" w14:textId="77777777" w:rsidR="00883C73" w:rsidRPr="00FC107F" w:rsidRDefault="00883C73" w:rsidP="00883C73">
      <w:pPr>
        <w:ind w:firstLine="284"/>
        <w:jc w:val="both"/>
        <w:rPr>
          <w:rFonts w:ascii="Calibri" w:hAnsi="Calibri" w:cs="Calibri"/>
          <w:highlight w:val="yellow"/>
          <w:lang w:val="pt-PT"/>
        </w:rPr>
      </w:pPr>
      <w:r w:rsidRPr="00FC107F">
        <w:rPr>
          <w:rFonts w:ascii="Calibri" w:hAnsi="Calibri" w:cs="Calibri"/>
          <w:b/>
          <w:bCs/>
          <w:highlight w:val="yellow"/>
          <w:lang w:val="pt-PT"/>
        </w:rPr>
        <w:t>6.6.9</w:t>
      </w:r>
      <w:r w:rsidRPr="00FC107F">
        <w:rPr>
          <w:rFonts w:ascii="Calibri" w:hAnsi="Calibri" w:cs="Calibri"/>
          <w:highlight w:val="yellow"/>
          <w:lang w:val="pt-PT"/>
        </w:rPr>
        <w:t xml:space="preserve"> - Na hipótese do item anterior, o pregoeiro convocará a empresa seguinte na ordem de classificação das propostas dos lances a apresentar as amostras e assim por diante.</w:t>
      </w:r>
    </w:p>
    <w:p w14:paraId="61FFBFEB" w14:textId="0873825D" w:rsidR="00883C73" w:rsidRDefault="00883C73" w:rsidP="00883C73">
      <w:pPr>
        <w:ind w:firstLine="284"/>
        <w:jc w:val="both"/>
        <w:rPr>
          <w:rFonts w:ascii="Calibri" w:hAnsi="Calibri" w:cs="Calibri"/>
          <w:lang w:val="pt-PT"/>
        </w:rPr>
      </w:pPr>
      <w:r w:rsidRPr="00FC107F">
        <w:rPr>
          <w:rFonts w:ascii="Calibri" w:hAnsi="Calibri" w:cs="Calibri"/>
          <w:b/>
          <w:bCs/>
          <w:highlight w:val="yellow"/>
          <w:lang w:val="pt-PT"/>
        </w:rPr>
        <w:t>6.6.10 -</w:t>
      </w:r>
      <w:r w:rsidRPr="00FC107F">
        <w:rPr>
          <w:rFonts w:ascii="Calibri" w:hAnsi="Calibri" w:cs="Calibri"/>
          <w:highlight w:val="yellow"/>
          <w:lang w:val="pt-PT"/>
        </w:rPr>
        <w:t xml:space="preserve"> O prazo para envio da documentação referente à comprovação das especificações mínimas exigidas em edital e para o envio das amostras poderá ser prorrogado por 1 (uma) vez, desde que a justificativa da empresa seja aceita pelo Pregoeiro.</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223041" w:rsidRDefault="00FE4B45" w:rsidP="00FE4B45">
      <w:pPr>
        <w:tabs>
          <w:tab w:val="left" w:pos="2552"/>
        </w:tabs>
        <w:ind w:firstLine="142"/>
        <w:jc w:val="both"/>
        <w:rPr>
          <w:rFonts w:ascii="Calibri" w:hAnsi="Calibri" w:cs="Calibri"/>
        </w:rPr>
      </w:pPr>
      <w:bookmarkStart w:id="5"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w:t>
      </w:r>
      <w:r w:rsidRPr="00223041">
        <w:rPr>
          <w:rFonts w:ascii="Calibri" w:hAnsi="Calibri" w:cs="Calibri"/>
        </w:rPr>
        <w:t xml:space="preserve">tanto em relação aos lances intermediários quanto em relação à proposta que cobrir a melhor oferta deverá ser de </w:t>
      </w:r>
      <w:r w:rsidR="00F020CC" w:rsidRPr="00223041">
        <w:rPr>
          <w:rFonts w:ascii="Calibri" w:hAnsi="Calibri" w:cs="Calibri"/>
        </w:rPr>
        <w:t>1</w:t>
      </w:r>
      <w:r w:rsidRPr="00223041">
        <w:rPr>
          <w:rFonts w:ascii="Calibri" w:hAnsi="Calibri" w:cs="Calibri"/>
        </w:rPr>
        <w:t>% sobre o valor unitário do item/lote em disputa.</w:t>
      </w:r>
    </w:p>
    <w:p w14:paraId="7A933E1E" w14:textId="51F7357C" w:rsidR="00FE4B45" w:rsidRPr="00223041" w:rsidRDefault="00FE4B45" w:rsidP="00FE4B45">
      <w:pPr>
        <w:tabs>
          <w:tab w:val="left" w:pos="2552"/>
        </w:tabs>
        <w:ind w:firstLine="142"/>
        <w:jc w:val="both"/>
        <w:rPr>
          <w:rFonts w:ascii="Calibri" w:hAnsi="Calibri" w:cs="Calibri"/>
        </w:rPr>
      </w:pPr>
      <w:r w:rsidRPr="00223041">
        <w:rPr>
          <w:rFonts w:ascii="Calibri" w:hAnsi="Calibri" w:cs="Calibri"/>
          <w:b/>
          <w:bCs/>
        </w:rPr>
        <w:t>7.6.1.1 –</w:t>
      </w:r>
      <w:r w:rsidRPr="00223041">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223041">
        <w:rPr>
          <w:rFonts w:ascii="Calibri" w:hAnsi="Calibri" w:cs="Calibri"/>
        </w:rPr>
        <w:t>Lic</w:t>
      </w:r>
      <w:proofErr w:type="spellEnd"/>
      <w:r w:rsidRPr="00223041">
        <w:rPr>
          <w:rFonts w:ascii="Calibri" w:hAnsi="Calibri" w:cs="Calibri"/>
        </w:rPr>
        <w:t>, para valores em reais.</w:t>
      </w:r>
    </w:p>
    <w:p w14:paraId="13CBC911" w14:textId="1B1ACDAA" w:rsidR="003C1D1C" w:rsidRPr="00223041" w:rsidRDefault="003C1D1C" w:rsidP="00FE4B45">
      <w:pPr>
        <w:tabs>
          <w:tab w:val="left" w:pos="2552"/>
        </w:tabs>
        <w:ind w:firstLine="142"/>
        <w:jc w:val="both"/>
        <w:rPr>
          <w:rFonts w:asciiTheme="minorHAnsi" w:hAnsiTheme="minorHAnsi" w:cstheme="minorHAnsi"/>
          <w:b/>
          <w:bCs/>
          <w:u w:val="single"/>
        </w:rPr>
      </w:pPr>
      <w:r w:rsidRPr="00223041">
        <w:rPr>
          <w:rFonts w:ascii="Calibri" w:hAnsi="Calibri" w:cs="Calibri"/>
          <w:b/>
          <w:bCs/>
          <w:u w:val="single"/>
        </w:rPr>
        <w:t>7.6.2 - O modo de disputa deste Pregão é o</w:t>
      </w:r>
      <w:r w:rsidRPr="00223041">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223041" w:rsidRPr="00223041">
            <w:rPr>
              <w:rFonts w:asciiTheme="minorHAnsi" w:hAnsiTheme="minorHAnsi" w:cstheme="minorHAnsi"/>
              <w:b/>
              <w:bCs/>
              <w:u w:val="single"/>
            </w:rPr>
            <w:t>Aberto</w:t>
          </w:r>
        </w:sdtContent>
      </w:sdt>
    </w:p>
    <w:bookmarkEnd w:id="5"/>
    <w:p w14:paraId="70FE02A3" w14:textId="77777777" w:rsidR="003C1D1C" w:rsidRDefault="00FE4B45" w:rsidP="003C1D1C">
      <w:pPr>
        <w:tabs>
          <w:tab w:val="left" w:pos="2552"/>
        </w:tabs>
        <w:ind w:firstLine="426"/>
        <w:jc w:val="both"/>
        <w:rPr>
          <w:rFonts w:ascii="Calibri" w:hAnsi="Calibri" w:cs="Calibri"/>
        </w:rPr>
      </w:pPr>
      <w:r w:rsidRPr="00223041">
        <w:rPr>
          <w:rFonts w:ascii="Calibri" w:hAnsi="Calibri" w:cs="Calibri"/>
          <w:b/>
          <w:bCs/>
        </w:rPr>
        <w:t>7.6.2</w:t>
      </w:r>
      <w:r w:rsidR="003C1D1C" w:rsidRPr="00223041">
        <w:rPr>
          <w:rFonts w:ascii="Calibri" w:hAnsi="Calibri" w:cs="Calibri"/>
          <w:b/>
          <w:bCs/>
        </w:rPr>
        <w:t>.1</w:t>
      </w:r>
      <w:r w:rsidRPr="00223041">
        <w:rPr>
          <w:rFonts w:ascii="Calibri" w:hAnsi="Calibri" w:cs="Calibri"/>
          <w:b/>
          <w:bCs/>
        </w:rPr>
        <w:t xml:space="preserve"> – </w:t>
      </w:r>
      <w:r w:rsidR="003C1D1C" w:rsidRPr="00223041">
        <w:rPr>
          <w:rFonts w:ascii="Calibri" w:hAnsi="Calibri" w:cs="Calibri"/>
        </w:rPr>
        <w:t xml:space="preserve">Caso seja adotado para o envio de lances no pregão eletrônico o modo de disputa </w:t>
      </w:r>
      <w:r w:rsidR="003C1D1C" w:rsidRPr="00223041">
        <w:rPr>
          <w:rFonts w:ascii="Calibri" w:hAnsi="Calibri" w:cs="Calibri"/>
          <w:b/>
          <w:bCs/>
        </w:rPr>
        <w:t>"aberto"</w:t>
      </w:r>
      <w:r w:rsidR="003C1D1C" w:rsidRPr="00223041">
        <w:rPr>
          <w:rFonts w:ascii="Calibri" w:hAnsi="Calibri" w:cs="Calibri"/>
        </w:rPr>
        <w:t>, os licitantes apresentarão lances públicos e sucessivos, com prorrogações</w:t>
      </w:r>
      <w:r w:rsidR="003C1D1C" w:rsidRPr="003C1D1C">
        <w:rPr>
          <w:rFonts w:ascii="Calibri" w:hAnsi="Calibri" w:cs="Calibri"/>
        </w:rPr>
        <w:t xml:space="preserve">.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2AEE7077" w:rsidR="00733A11" w:rsidRPr="00223041"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223041">
        <w:rPr>
          <w:rFonts w:ascii="Calibri" w:hAnsi="Calibri" w:cs="Calibri"/>
        </w:rPr>
        <w:t xml:space="preserve">apresentar o </w:t>
      </w:r>
      <w:r w:rsidR="00D84E0F" w:rsidRPr="00223041">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223041" w:rsidRPr="00223041">
            <w:rPr>
              <w:rFonts w:asciiTheme="minorHAnsi" w:hAnsiTheme="minorHAnsi" w:cstheme="minorHAnsi"/>
              <w:b/>
            </w:rPr>
            <w:t>por item</w:t>
          </w:r>
        </w:sdtContent>
      </w:sdt>
      <w:r w:rsidR="00D84E0F" w:rsidRPr="00223041">
        <w:rPr>
          <w:rFonts w:asciiTheme="minorHAnsi" w:hAnsiTheme="minorHAnsi" w:cstheme="minorHAnsi"/>
          <w:b/>
        </w:rPr>
        <w:t>,</w:t>
      </w:r>
      <w:r w:rsidR="00D84E0F" w:rsidRPr="00223041">
        <w:rPr>
          <w:rFonts w:ascii="Calibri" w:hAnsi="Calibri" w:cs="Calibri"/>
        </w:rPr>
        <w:t xml:space="preserve"> </w:t>
      </w:r>
      <w:r w:rsidR="00733A11" w:rsidRPr="00223041">
        <w:rPr>
          <w:rFonts w:ascii="Calibri" w:hAnsi="Calibri" w:cs="Calibri"/>
        </w:rPr>
        <w:t xml:space="preserve">conforme </w:t>
      </w:r>
      <w:r w:rsidR="00733A11" w:rsidRPr="00223041">
        <w:rPr>
          <w:rFonts w:ascii="Calibri" w:hAnsi="Calibri" w:cs="Calibri"/>
          <w:b/>
          <w:bCs/>
        </w:rPr>
        <w:t>Anexo I</w:t>
      </w:r>
      <w:r w:rsidR="00082D65" w:rsidRPr="00223041">
        <w:rPr>
          <w:rFonts w:ascii="Calibri" w:hAnsi="Calibri" w:cs="Calibri"/>
          <w:b/>
          <w:bCs/>
        </w:rPr>
        <w:t>I</w:t>
      </w:r>
      <w:r w:rsidR="00733A11" w:rsidRPr="00223041">
        <w:rPr>
          <w:rFonts w:ascii="Calibri" w:hAnsi="Calibri" w:cs="Calibri"/>
        </w:rPr>
        <w:t>.</w:t>
      </w:r>
    </w:p>
    <w:p w14:paraId="49067ACB" w14:textId="77777777" w:rsidR="00733A11" w:rsidRPr="00223041" w:rsidRDefault="00F45909">
      <w:pPr>
        <w:tabs>
          <w:tab w:val="left" w:pos="2552"/>
        </w:tabs>
        <w:jc w:val="both"/>
        <w:rPr>
          <w:rFonts w:ascii="Calibri" w:hAnsi="Calibri" w:cs="Calibri"/>
        </w:rPr>
      </w:pPr>
      <w:r w:rsidRPr="00223041">
        <w:rPr>
          <w:rFonts w:ascii="Calibri" w:hAnsi="Calibri" w:cs="Calibri"/>
          <w:b/>
          <w:bCs/>
        </w:rPr>
        <w:t xml:space="preserve">9.2 </w:t>
      </w:r>
      <w:r w:rsidR="00733A11" w:rsidRPr="00223041">
        <w:rPr>
          <w:rFonts w:ascii="Calibri" w:hAnsi="Calibri" w:cs="Calibri"/>
          <w:b/>
          <w:bCs/>
        </w:rPr>
        <w:t>–</w:t>
      </w:r>
      <w:r w:rsidR="00733A11" w:rsidRPr="00223041">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223041" w:rsidRDefault="00F45909">
      <w:pPr>
        <w:tabs>
          <w:tab w:val="left" w:pos="2552"/>
        </w:tabs>
        <w:jc w:val="both"/>
        <w:rPr>
          <w:rFonts w:ascii="Calibri" w:hAnsi="Calibri" w:cs="Calibri"/>
          <w:b/>
          <w:bCs/>
        </w:rPr>
      </w:pPr>
      <w:r w:rsidRPr="00223041">
        <w:rPr>
          <w:rFonts w:ascii="Calibri" w:hAnsi="Calibri" w:cs="Calibri"/>
          <w:b/>
          <w:bCs/>
        </w:rPr>
        <w:t>9.3</w:t>
      </w:r>
      <w:r w:rsidR="00733A11" w:rsidRPr="00223041">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223041">
        <w:rPr>
          <w:rFonts w:ascii="Calibri" w:hAnsi="Calibri" w:cs="Calibri"/>
          <w:b/>
          <w:bCs/>
        </w:rPr>
        <w:t>a)</w:t>
      </w:r>
      <w:r w:rsidRPr="00223041">
        <w:rPr>
          <w:rFonts w:ascii="Calibri" w:hAnsi="Calibri" w:cs="Calibri"/>
        </w:rPr>
        <w:t xml:space="preserve"> que não atenderem às exigências do a</w:t>
      </w:r>
      <w:r w:rsidRPr="00937F04">
        <w:rPr>
          <w:rFonts w:ascii="Calibri" w:hAnsi="Calibri" w:cs="Calibri"/>
        </w:rPr>
        <w:t>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4ED62113" w:rsidR="00F36B64" w:rsidRPr="00223041"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223041">
        <w:rPr>
          <w:rFonts w:ascii="Calibri" w:hAnsi="Calibri" w:cs="Calibri"/>
        </w:rPr>
        <w:t xml:space="preserve">pelo </w:t>
      </w:r>
      <w:r w:rsidR="00D84E0F" w:rsidRPr="00223041">
        <w:rPr>
          <w:rFonts w:asciiTheme="minorHAnsi" w:hAnsiTheme="minorHAnsi" w:cstheme="minorHAnsi"/>
          <w:b/>
          <w:bCs/>
        </w:rPr>
        <w:t>e-mail:</w:t>
      </w:r>
      <w:r w:rsidR="00D84E0F" w:rsidRPr="00223041">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223041" w:rsidRPr="00223041">
            <w:rPr>
              <w:rFonts w:asciiTheme="minorHAnsi" w:hAnsiTheme="minorHAnsi" w:cstheme="minorHAnsi"/>
            </w:rPr>
            <w:t>licita@udesc.br</w:t>
          </w:r>
        </w:sdtContent>
      </w:sdt>
      <w:r w:rsidRPr="00223041">
        <w:rPr>
          <w:rFonts w:ascii="Calibri" w:hAnsi="Calibri" w:cs="Calibri"/>
        </w:rPr>
        <w:t>.</w:t>
      </w:r>
    </w:p>
    <w:p w14:paraId="3FD35D0E" w14:textId="35A8392D" w:rsidR="00F36B64" w:rsidRPr="00223041" w:rsidRDefault="00F36B64" w:rsidP="00F45909">
      <w:pPr>
        <w:ind w:firstLine="142"/>
        <w:jc w:val="both"/>
        <w:rPr>
          <w:rFonts w:ascii="Calibri" w:hAnsi="Calibri" w:cs="Calibri"/>
        </w:rPr>
      </w:pPr>
      <w:r w:rsidRPr="00223041">
        <w:rPr>
          <w:rFonts w:ascii="Calibri" w:hAnsi="Calibri" w:cs="Calibri"/>
          <w:b/>
          <w:bCs/>
        </w:rPr>
        <w:t>1</w:t>
      </w:r>
      <w:r w:rsidR="00F45909" w:rsidRPr="00223041">
        <w:rPr>
          <w:rFonts w:ascii="Calibri" w:hAnsi="Calibri" w:cs="Calibri"/>
          <w:b/>
          <w:bCs/>
        </w:rPr>
        <w:t>0.1.3</w:t>
      </w:r>
      <w:r w:rsidRPr="00223041">
        <w:rPr>
          <w:rFonts w:ascii="Calibri" w:hAnsi="Calibri" w:cs="Calibri"/>
          <w:b/>
          <w:bCs/>
        </w:rPr>
        <w:t xml:space="preserve"> –</w:t>
      </w:r>
      <w:r w:rsidRPr="00223041">
        <w:rPr>
          <w:rFonts w:ascii="Calibri" w:hAnsi="Calibri" w:cs="Calibri"/>
        </w:rPr>
        <w:t xml:space="preserve"> O Sistema permite inserir Anexos na aba </w:t>
      </w:r>
      <w:r w:rsidR="00F020CC" w:rsidRPr="00223041">
        <w:rPr>
          <w:rFonts w:ascii="Calibri" w:hAnsi="Calibri" w:cs="Calibri"/>
        </w:rPr>
        <w:t>da impugnação</w:t>
      </w:r>
      <w:r w:rsidRPr="00223041">
        <w:rPr>
          <w:rFonts w:ascii="Calibri" w:hAnsi="Calibri" w:cs="Calibri"/>
        </w:rPr>
        <w:t>.</w:t>
      </w:r>
    </w:p>
    <w:p w14:paraId="2AA5B02A" w14:textId="0245517C" w:rsidR="00187D25" w:rsidRPr="00FA48CA" w:rsidRDefault="00187D25" w:rsidP="00187D25">
      <w:pPr>
        <w:jc w:val="both"/>
        <w:rPr>
          <w:rFonts w:ascii="Calibri" w:hAnsi="Calibri"/>
        </w:rPr>
      </w:pPr>
      <w:r w:rsidRPr="00223041">
        <w:rPr>
          <w:rFonts w:ascii="Calibri" w:hAnsi="Calibri"/>
          <w:b/>
        </w:rPr>
        <w:t>1</w:t>
      </w:r>
      <w:r w:rsidR="00853AF6" w:rsidRPr="00223041">
        <w:rPr>
          <w:rFonts w:ascii="Calibri" w:hAnsi="Calibri"/>
          <w:b/>
        </w:rPr>
        <w:t>0</w:t>
      </w:r>
      <w:r w:rsidRPr="00223041">
        <w:rPr>
          <w:rFonts w:ascii="Calibri" w:hAnsi="Calibri"/>
          <w:b/>
        </w:rPr>
        <w:t>.</w:t>
      </w:r>
      <w:r w:rsidR="00853AF6" w:rsidRPr="00223041">
        <w:rPr>
          <w:rFonts w:ascii="Calibri" w:hAnsi="Calibri"/>
          <w:b/>
        </w:rPr>
        <w:t>2</w:t>
      </w:r>
      <w:r w:rsidRPr="00223041">
        <w:rPr>
          <w:rFonts w:ascii="Calibri" w:hAnsi="Calibri"/>
          <w:b/>
        </w:rPr>
        <w:t xml:space="preserve"> –</w:t>
      </w:r>
      <w:r w:rsidRPr="00223041">
        <w:rPr>
          <w:rFonts w:ascii="Calibri" w:hAnsi="Calibri"/>
        </w:rPr>
        <w:t xml:space="preserve"> </w:t>
      </w:r>
      <w:r w:rsidR="00853AF6" w:rsidRPr="00223041">
        <w:rPr>
          <w:rFonts w:ascii="Calibri" w:hAnsi="Calibri"/>
        </w:rPr>
        <w:t>D</w:t>
      </w:r>
      <w:r w:rsidRPr="00223041">
        <w:rPr>
          <w:rFonts w:ascii="Calibri" w:hAnsi="Calibri"/>
        </w:rPr>
        <w:t>eclarado o vencedor, qualquer licitante poderá manifestar sua intenção de recorrer</w:t>
      </w:r>
      <w:r w:rsidR="006F1B80" w:rsidRPr="00223041">
        <w:rPr>
          <w:rFonts w:ascii="Calibri" w:hAnsi="Calibri"/>
        </w:rPr>
        <w:t xml:space="preserve"> no prazo de 30 minutos</w:t>
      </w:r>
      <w:r w:rsidRPr="00223041">
        <w:rPr>
          <w:rFonts w:ascii="Calibri" w:hAnsi="Calibri"/>
        </w:rPr>
        <w:t xml:space="preserve">, </w:t>
      </w:r>
      <w:r w:rsidRPr="00223041">
        <w:rPr>
          <w:rFonts w:ascii="Calibri" w:hAnsi="Calibri"/>
          <w:b/>
          <w:bCs/>
        </w:rPr>
        <w:t>em campo próprio do Sistema</w:t>
      </w:r>
      <w:r w:rsidRPr="00223041">
        <w:rPr>
          <w:rFonts w:ascii="Calibri" w:hAnsi="Calibri"/>
        </w:rPr>
        <w:t xml:space="preserve">, sendo-lhe concedido o prazo de 03 (três) dias para a apresentação das razões do recurso, ficando os demais licitantes, desde logo, intimados a apresentar </w:t>
      </w:r>
      <w:r w:rsidRPr="00223041">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poderá exceder, na totalidade, ao dobro do quantitativo de cada item registrado na ARP, </w:t>
      </w:r>
      <w:r w:rsidRPr="00662D7D">
        <w:rPr>
          <w:rFonts w:ascii="Calibri" w:hAnsi="Calibri" w:cs="Calibri"/>
          <w:lang w:val="pt-PT"/>
        </w:rPr>
        <w:lastRenderedPageBreak/>
        <w:t>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Pr="00223041" w:rsidRDefault="00F971E0" w:rsidP="00D02F2F">
      <w:pPr>
        <w:ind w:firstLine="142"/>
        <w:jc w:val="both"/>
        <w:rPr>
          <w:rFonts w:ascii="Calibri" w:hAnsi="Calibri"/>
          <w:bCs/>
        </w:rPr>
      </w:pPr>
      <w:r w:rsidRPr="00223041">
        <w:rPr>
          <w:rFonts w:ascii="Calibri" w:hAnsi="Calibri"/>
          <w:b/>
        </w:rPr>
        <w:t>11.</w:t>
      </w:r>
      <w:r w:rsidR="00B06A9A" w:rsidRPr="00223041">
        <w:rPr>
          <w:rFonts w:ascii="Calibri" w:hAnsi="Calibri"/>
          <w:b/>
        </w:rPr>
        <w:t>9</w:t>
      </w:r>
      <w:r w:rsidRPr="00223041">
        <w:rPr>
          <w:rFonts w:ascii="Calibri" w:hAnsi="Calibri"/>
          <w:b/>
        </w:rPr>
        <w:t>.2.1 -</w:t>
      </w:r>
      <w:r w:rsidRPr="00223041">
        <w:rPr>
          <w:rFonts w:ascii="Calibri" w:hAnsi="Calibri"/>
          <w:bCs/>
        </w:rPr>
        <w:t xml:space="preserve"> O índice de reajuste será o Índice Nacional de Preços ao Consumidor Amplo - IPCA, ou índice que vier a substituí-lo;</w:t>
      </w:r>
    </w:p>
    <w:p w14:paraId="26562D8C" w14:textId="183E2EEA" w:rsidR="00F971E0" w:rsidRPr="00223041" w:rsidRDefault="00F971E0" w:rsidP="00D02F2F">
      <w:pPr>
        <w:ind w:firstLine="142"/>
        <w:jc w:val="both"/>
        <w:rPr>
          <w:rFonts w:ascii="Calibri" w:hAnsi="Calibri"/>
          <w:bCs/>
        </w:rPr>
      </w:pPr>
      <w:r w:rsidRPr="00223041">
        <w:rPr>
          <w:rFonts w:ascii="Calibri" w:hAnsi="Calibri"/>
          <w:b/>
        </w:rPr>
        <w:t>11.</w:t>
      </w:r>
      <w:r w:rsidR="00B06A9A" w:rsidRPr="00223041">
        <w:rPr>
          <w:rFonts w:ascii="Calibri" w:hAnsi="Calibri"/>
          <w:b/>
        </w:rPr>
        <w:t>9</w:t>
      </w:r>
      <w:r w:rsidRPr="00223041">
        <w:rPr>
          <w:rFonts w:ascii="Calibri" w:hAnsi="Calibri"/>
          <w:b/>
        </w:rPr>
        <w:t>.2.2 -</w:t>
      </w:r>
      <w:r w:rsidRPr="00223041">
        <w:rPr>
          <w:rFonts w:ascii="Calibri" w:hAnsi="Calibri"/>
          <w:bCs/>
        </w:rPr>
        <w:t xml:space="preserve"> Será utilizado o acumulado do índice dos últimos 12 meses a contar da data-limite de apresentação da proposta;</w:t>
      </w:r>
    </w:p>
    <w:p w14:paraId="0016DC0F" w14:textId="5725A407" w:rsidR="00F971E0" w:rsidRPr="00223041" w:rsidRDefault="00F971E0" w:rsidP="00F971E0">
      <w:pPr>
        <w:ind w:firstLine="142"/>
        <w:jc w:val="both"/>
        <w:rPr>
          <w:rFonts w:ascii="Calibri" w:hAnsi="Calibri"/>
          <w:b/>
          <w:bCs/>
        </w:rPr>
      </w:pPr>
      <w:r w:rsidRPr="00223041">
        <w:rPr>
          <w:rFonts w:ascii="Calibri" w:hAnsi="Calibri"/>
          <w:b/>
        </w:rPr>
        <w:t>11.</w:t>
      </w:r>
      <w:r w:rsidR="00B06A9A" w:rsidRPr="00223041">
        <w:rPr>
          <w:rFonts w:ascii="Calibri" w:hAnsi="Calibri"/>
          <w:b/>
        </w:rPr>
        <w:t>9</w:t>
      </w:r>
      <w:r w:rsidRPr="00223041">
        <w:rPr>
          <w:rFonts w:ascii="Calibri" w:hAnsi="Calibri"/>
          <w:b/>
        </w:rPr>
        <w:t>.2.3 -</w:t>
      </w:r>
      <w:r w:rsidRPr="00223041">
        <w:rPr>
          <w:rFonts w:ascii="Calibri" w:hAnsi="Calibri"/>
          <w:bCs/>
        </w:rPr>
        <w:t xml:space="preserve"> Os reajustes a que o contratado </w:t>
      </w:r>
      <w:proofErr w:type="spellStart"/>
      <w:r w:rsidRPr="00223041">
        <w:rPr>
          <w:rFonts w:ascii="Calibri" w:hAnsi="Calibri"/>
          <w:bCs/>
        </w:rPr>
        <w:t>fizer</w:t>
      </w:r>
      <w:proofErr w:type="spellEnd"/>
      <w:r w:rsidRPr="00223041">
        <w:rPr>
          <w:rFonts w:ascii="Calibri" w:hAnsi="Calibri"/>
          <w:bCs/>
        </w:rPr>
        <w:t xml:space="preserve"> jus e não forem solicitadas durante a vigência d</w:t>
      </w:r>
      <w:r w:rsidR="00661F91" w:rsidRPr="00223041">
        <w:rPr>
          <w:rFonts w:ascii="Calibri" w:hAnsi="Calibri"/>
          <w:bCs/>
        </w:rPr>
        <w:t>a ARP</w:t>
      </w:r>
      <w:r w:rsidRPr="00223041">
        <w:rPr>
          <w:rFonts w:ascii="Calibri" w:hAnsi="Calibri"/>
          <w:bCs/>
        </w:rPr>
        <w:t xml:space="preserve">, serão objeto de preclusão com a assinatura da prorrogação </w:t>
      </w:r>
      <w:r w:rsidR="00746E60" w:rsidRPr="00223041">
        <w:rPr>
          <w:rFonts w:ascii="Calibri" w:hAnsi="Calibri"/>
          <w:bCs/>
        </w:rPr>
        <w:t>da ARP</w:t>
      </w:r>
      <w:r w:rsidRPr="00223041">
        <w:rPr>
          <w:rFonts w:ascii="Calibri" w:hAnsi="Calibri"/>
          <w:bCs/>
        </w:rPr>
        <w:t xml:space="preserve"> ou o encerramento d</w:t>
      </w:r>
      <w:r w:rsidR="00746E60" w:rsidRPr="00223041">
        <w:rPr>
          <w:rFonts w:ascii="Calibri" w:hAnsi="Calibri"/>
          <w:bCs/>
        </w:rPr>
        <w:t>a vigência</w:t>
      </w:r>
      <w:r w:rsidRPr="00223041">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223041">
        <w:rPr>
          <w:rFonts w:ascii="Calibri" w:hAnsi="Calibri"/>
          <w:b/>
          <w:bCs/>
          <w:sz w:val="24"/>
          <w:szCs w:val="24"/>
        </w:rPr>
        <w:t>1</w:t>
      </w:r>
      <w:r w:rsidR="00562F8F" w:rsidRPr="00223041">
        <w:rPr>
          <w:rFonts w:ascii="Calibri" w:hAnsi="Calibri"/>
          <w:b/>
          <w:bCs/>
          <w:sz w:val="24"/>
          <w:szCs w:val="24"/>
        </w:rPr>
        <w:t>1</w:t>
      </w:r>
      <w:r w:rsidRPr="00223041">
        <w:rPr>
          <w:rFonts w:ascii="Calibri" w:hAnsi="Calibri"/>
          <w:b/>
          <w:bCs/>
          <w:sz w:val="24"/>
          <w:szCs w:val="24"/>
        </w:rPr>
        <w:t>.</w:t>
      </w:r>
      <w:r w:rsidR="00B06A9A" w:rsidRPr="00223041">
        <w:rPr>
          <w:rFonts w:ascii="Calibri" w:hAnsi="Calibri"/>
          <w:b/>
          <w:bCs/>
          <w:sz w:val="24"/>
          <w:szCs w:val="24"/>
        </w:rPr>
        <w:t>9</w:t>
      </w:r>
      <w:r w:rsidRPr="00223041">
        <w:rPr>
          <w:rFonts w:ascii="Calibri" w:hAnsi="Calibri"/>
          <w:b/>
          <w:bCs/>
          <w:sz w:val="24"/>
          <w:szCs w:val="24"/>
        </w:rPr>
        <w:t>.</w:t>
      </w:r>
      <w:r w:rsidR="00F971E0" w:rsidRPr="00223041">
        <w:rPr>
          <w:rFonts w:ascii="Calibri" w:hAnsi="Calibri"/>
          <w:b/>
          <w:bCs/>
          <w:sz w:val="24"/>
          <w:szCs w:val="24"/>
        </w:rPr>
        <w:t>3</w:t>
      </w:r>
      <w:r w:rsidRPr="00223041">
        <w:rPr>
          <w:rFonts w:ascii="Calibri" w:hAnsi="Calibri"/>
          <w:bCs/>
          <w:sz w:val="24"/>
          <w:szCs w:val="24"/>
        </w:rPr>
        <w:t xml:space="preserve"> – A revisão dos preços poderá ser concedida pela contratante nos termos do art. </w:t>
      </w:r>
      <w:r w:rsidR="00615F6D" w:rsidRPr="00223041">
        <w:rPr>
          <w:rFonts w:ascii="Calibri" w:hAnsi="Calibri"/>
          <w:bCs/>
          <w:sz w:val="24"/>
          <w:szCs w:val="24"/>
        </w:rPr>
        <w:t>124</w:t>
      </w:r>
      <w:r w:rsidRPr="00223041">
        <w:rPr>
          <w:rFonts w:ascii="Calibri" w:hAnsi="Calibri"/>
          <w:bCs/>
          <w:sz w:val="24"/>
          <w:szCs w:val="24"/>
        </w:rPr>
        <w:t xml:space="preserve">, inciso II, letra “d” da Lei </w:t>
      </w:r>
      <w:r w:rsidR="00615F6D" w:rsidRPr="00223041">
        <w:rPr>
          <w:rFonts w:ascii="Calibri" w:hAnsi="Calibri"/>
          <w:bCs/>
          <w:sz w:val="24"/>
          <w:szCs w:val="24"/>
        </w:rPr>
        <w:t>14.133</w:t>
      </w:r>
      <w:r w:rsidRPr="00223041">
        <w:rPr>
          <w:rFonts w:ascii="Calibri" w:hAnsi="Calibri"/>
          <w:bCs/>
          <w:sz w:val="24"/>
          <w:szCs w:val="24"/>
        </w:rPr>
        <w:t>/</w:t>
      </w:r>
      <w:r w:rsidR="00B034D3" w:rsidRPr="00223041">
        <w:rPr>
          <w:rFonts w:ascii="Calibri" w:hAnsi="Calibri"/>
          <w:bCs/>
          <w:sz w:val="24"/>
          <w:szCs w:val="24"/>
        </w:rPr>
        <w:t>20</w:t>
      </w:r>
      <w:r w:rsidR="00615F6D" w:rsidRPr="00223041">
        <w:rPr>
          <w:rFonts w:ascii="Calibri" w:hAnsi="Calibri"/>
          <w:bCs/>
          <w:sz w:val="24"/>
          <w:szCs w:val="24"/>
        </w:rPr>
        <w:t>21</w:t>
      </w:r>
      <w:r w:rsidRPr="00223041">
        <w:rPr>
          <w:rFonts w:ascii="Calibri" w:hAnsi="Calibri"/>
          <w:bCs/>
          <w:sz w:val="24"/>
          <w:szCs w:val="24"/>
        </w:rPr>
        <w:t>, a partir da análise e discussão de</w:t>
      </w:r>
      <w:r w:rsidRPr="00946753">
        <w:rPr>
          <w:rFonts w:ascii="Calibri" w:hAnsi="Calibri"/>
          <w:bCs/>
          <w:sz w:val="24"/>
          <w:szCs w:val="24"/>
        </w:rPr>
        <w:t xml:space="preserv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223041"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w:t>
      </w:r>
      <w:r w:rsidRPr="00223041">
        <w:rPr>
          <w:rFonts w:ascii="Calibri" w:hAnsi="Calibri" w:cs="Calibri"/>
          <w:bCs/>
        </w:rPr>
        <w:t>edimentos:</w:t>
      </w:r>
    </w:p>
    <w:p w14:paraId="24CA80F7" w14:textId="77777777" w:rsidR="008D28D0" w:rsidRPr="00223041" w:rsidRDefault="003B3B12" w:rsidP="003B3B12">
      <w:pPr>
        <w:shd w:val="clear" w:color="auto" w:fill="FFFFFF"/>
        <w:ind w:firstLine="142"/>
        <w:jc w:val="both"/>
        <w:rPr>
          <w:rFonts w:ascii="Calibri" w:hAnsi="Calibri" w:cs="Calibri"/>
          <w:bCs/>
        </w:rPr>
      </w:pPr>
      <w:r w:rsidRPr="00223041">
        <w:rPr>
          <w:rFonts w:ascii="Calibri" w:hAnsi="Calibri" w:cs="Calibri"/>
          <w:b/>
        </w:rPr>
        <w:t>1</w:t>
      </w:r>
      <w:r w:rsidR="00DC5013" w:rsidRPr="00223041">
        <w:rPr>
          <w:rFonts w:ascii="Calibri" w:hAnsi="Calibri" w:cs="Calibri"/>
          <w:b/>
        </w:rPr>
        <w:t>4</w:t>
      </w:r>
      <w:r w:rsidRPr="00223041">
        <w:rPr>
          <w:rFonts w:ascii="Calibri" w:hAnsi="Calibri" w:cs="Calibri"/>
          <w:b/>
        </w:rPr>
        <w:t>.</w:t>
      </w:r>
      <w:r w:rsidR="008D28D0" w:rsidRPr="00223041">
        <w:rPr>
          <w:rFonts w:ascii="Calibri" w:hAnsi="Calibri" w:cs="Calibri"/>
          <w:b/>
        </w:rPr>
        <w:t>2.1 –</w:t>
      </w:r>
      <w:r w:rsidR="008D28D0" w:rsidRPr="00223041">
        <w:rPr>
          <w:rFonts w:ascii="Calibri" w:hAnsi="Calibri" w:cs="Calibri"/>
          <w:bCs/>
        </w:rPr>
        <w:t xml:space="preserve"> Cópia deste edital e seus anexos poderá ser obtida pelos interessados, no endereço eletrônico </w:t>
      </w:r>
      <w:hyperlink r:id="rId13" w:history="1">
        <w:r w:rsidR="008D28D0" w:rsidRPr="00223041">
          <w:rPr>
            <w:rStyle w:val="Hyperlink"/>
            <w:rFonts w:ascii="Calibri" w:hAnsi="Calibri" w:cs="Calibri"/>
            <w:bCs/>
          </w:rPr>
          <w:t>http://portaldecompras.sc.gov.br/</w:t>
        </w:r>
      </w:hyperlink>
      <w:r w:rsidRPr="00223041">
        <w:rPr>
          <w:rFonts w:ascii="Calibri" w:hAnsi="Calibri" w:cs="Calibri"/>
          <w:bCs/>
        </w:rPr>
        <w:t xml:space="preserve"> ou </w:t>
      </w:r>
      <w:hyperlink r:id="rId14" w:history="1">
        <w:r w:rsidRPr="00223041">
          <w:rPr>
            <w:rStyle w:val="Hyperlink"/>
            <w:rFonts w:ascii="Calibri" w:hAnsi="Calibri" w:cs="Calibri"/>
            <w:bCs/>
          </w:rPr>
          <w:t>https://e-lic.sc.gov.br/</w:t>
        </w:r>
      </w:hyperlink>
      <w:r w:rsidRPr="00223041">
        <w:rPr>
          <w:rFonts w:ascii="Calibri" w:hAnsi="Calibri" w:cs="Calibri"/>
          <w:bCs/>
        </w:rPr>
        <w:t xml:space="preserve"> </w:t>
      </w:r>
      <w:r w:rsidR="008D28D0" w:rsidRPr="00223041">
        <w:rPr>
          <w:rFonts w:ascii="Calibri" w:hAnsi="Calibri" w:cs="Calibri"/>
          <w:bCs/>
        </w:rPr>
        <w:t xml:space="preserve">  </w:t>
      </w:r>
    </w:p>
    <w:p w14:paraId="07C24C31" w14:textId="70B06F42" w:rsidR="008D28D0" w:rsidRPr="003B3B12" w:rsidRDefault="00DC5013" w:rsidP="003B3B12">
      <w:pPr>
        <w:shd w:val="clear" w:color="auto" w:fill="FFFFFF"/>
        <w:ind w:firstLine="142"/>
        <w:jc w:val="both"/>
        <w:rPr>
          <w:rFonts w:ascii="Calibri" w:hAnsi="Calibri" w:cs="Calibri"/>
          <w:bCs/>
        </w:rPr>
      </w:pPr>
      <w:r w:rsidRPr="00223041">
        <w:rPr>
          <w:rFonts w:ascii="Calibri" w:hAnsi="Calibri" w:cs="Calibri"/>
          <w:b/>
        </w:rPr>
        <w:t>14</w:t>
      </w:r>
      <w:r w:rsidR="003B3B12" w:rsidRPr="00223041">
        <w:rPr>
          <w:rFonts w:ascii="Calibri" w:hAnsi="Calibri" w:cs="Calibri"/>
          <w:b/>
        </w:rPr>
        <w:t>.2.2</w:t>
      </w:r>
      <w:r w:rsidR="008D28D0" w:rsidRPr="00223041">
        <w:rPr>
          <w:rFonts w:ascii="Calibri" w:hAnsi="Calibri" w:cs="Calibri"/>
          <w:b/>
        </w:rPr>
        <w:t xml:space="preserve"> –</w:t>
      </w:r>
      <w:r w:rsidR="008D28D0" w:rsidRPr="00223041">
        <w:rPr>
          <w:rFonts w:ascii="Calibri" w:hAnsi="Calibri" w:cs="Calibri"/>
          <w:bCs/>
        </w:rPr>
        <w:t xml:space="preserve"> Vistas ao processo licitatório poderão ser realizadas no endereço </w:t>
      </w:r>
      <w:hyperlink r:id="rId15" w:history="1">
        <w:r w:rsidR="008D28D0" w:rsidRPr="00223041">
          <w:rPr>
            <w:rStyle w:val="Hyperlink"/>
            <w:rFonts w:ascii="Calibri" w:hAnsi="Calibri" w:cs="Calibri"/>
            <w:bCs/>
          </w:rPr>
          <w:t>https://portal.sgpe.sea.sc.gov.br</w:t>
        </w:r>
      </w:hyperlink>
      <w:r w:rsidR="008D28D0" w:rsidRPr="00223041">
        <w:rPr>
          <w:rFonts w:ascii="Calibri" w:hAnsi="Calibri" w:cs="Calibri"/>
          <w:bCs/>
        </w:rPr>
        <w:t xml:space="preserve">, informando o nº do processo UDESC </w:t>
      </w:r>
      <w:r w:rsidR="00223041" w:rsidRPr="00223041">
        <w:rPr>
          <w:rFonts w:ascii="Calibri" w:hAnsi="Calibri" w:cs="Calibri"/>
          <w:bCs/>
        </w:rPr>
        <w:t>24533</w:t>
      </w:r>
      <w:r w:rsidR="008D28D0" w:rsidRPr="00223041">
        <w:rPr>
          <w:rFonts w:ascii="Calibri" w:hAnsi="Calibri" w:cs="Calibri"/>
          <w:bCs/>
        </w:rPr>
        <w:t>/202</w:t>
      </w:r>
      <w:r w:rsidR="00170C9D" w:rsidRPr="00223041">
        <w:rPr>
          <w:rFonts w:ascii="Calibri" w:hAnsi="Calibri" w:cs="Calibri"/>
          <w:bCs/>
        </w:rPr>
        <w:t>4</w:t>
      </w:r>
      <w:r w:rsidR="008D28D0" w:rsidRPr="00223041">
        <w:rPr>
          <w:rFonts w:ascii="Calibri" w:hAnsi="Calibri" w:cs="Calibri"/>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4DB8ACA3" w:rsidR="003206AA" w:rsidRDefault="003206AA">
      <w:pPr>
        <w:jc w:val="both"/>
        <w:rPr>
          <w:rFonts w:ascii="Calibri" w:hAnsi="Calibri" w:cs="Calibri"/>
          <w:szCs w:val="18"/>
        </w:rPr>
      </w:pPr>
    </w:p>
    <w:p w14:paraId="40C3C53A" w14:textId="77777777" w:rsidR="00223041" w:rsidRDefault="00223041">
      <w:pPr>
        <w:jc w:val="both"/>
        <w:rPr>
          <w:rFonts w:ascii="Calibri" w:hAnsi="Calibri" w:cs="Calibri"/>
          <w:szCs w:val="18"/>
        </w:rPr>
      </w:pPr>
    </w:p>
    <w:p w14:paraId="78691D96" w14:textId="66D36C1B" w:rsidR="003206AA" w:rsidRPr="00223041" w:rsidRDefault="005B603D"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23041" w:rsidRPr="00223041">
            <w:rPr>
              <w:rFonts w:asciiTheme="minorHAnsi" w:hAnsiTheme="minorHAnsi" w:cstheme="minorHAnsi"/>
              <w:b/>
            </w:rPr>
            <w:t>Florianópolis/SC</w:t>
          </w:r>
        </w:sdtContent>
      </w:sdt>
      <w:r w:rsidR="006F0DFF" w:rsidRPr="00223041">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dateFormat w:val="d' de 'MMMM' de 'yyyy"/>
            <w:lid w:val="pt-BR"/>
            <w:storeMappedDataAs w:val="dateTime"/>
            <w:calendar w:val="gregorian"/>
          </w:date>
        </w:sdtPr>
        <w:sdtEndPr/>
        <w:sdtContent>
          <w:r w:rsidR="004D518D">
            <w:rPr>
              <w:rFonts w:asciiTheme="minorHAnsi" w:hAnsiTheme="minorHAnsi" w:cstheme="minorHAnsi"/>
              <w:b/>
            </w:rPr>
            <w:t>01</w:t>
          </w:r>
          <w:r w:rsidR="00223041" w:rsidRPr="00223041">
            <w:rPr>
              <w:rFonts w:asciiTheme="minorHAnsi" w:hAnsiTheme="minorHAnsi" w:cstheme="minorHAnsi"/>
              <w:b/>
            </w:rPr>
            <w:t xml:space="preserve"> de </w:t>
          </w:r>
          <w:r w:rsidR="004D518D">
            <w:rPr>
              <w:rFonts w:asciiTheme="minorHAnsi" w:hAnsiTheme="minorHAnsi" w:cstheme="minorHAnsi"/>
              <w:b/>
            </w:rPr>
            <w:t>agosto</w:t>
          </w:r>
          <w:r w:rsidR="00223041" w:rsidRPr="00223041">
            <w:rPr>
              <w:rFonts w:asciiTheme="minorHAnsi" w:hAnsiTheme="minorHAnsi" w:cstheme="minorHAnsi"/>
              <w:b/>
            </w:rPr>
            <w:t xml:space="preserve"> de 2024</w:t>
          </w:r>
        </w:sdtContent>
      </w:sdt>
      <w:r w:rsidR="00D84E0F" w:rsidRPr="00223041">
        <w:rPr>
          <w:rFonts w:asciiTheme="minorHAnsi" w:hAnsiTheme="minorHAnsi" w:cstheme="minorHAnsi"/>
          <w:b/>
        </w:rPr>
        <w:t>.</w:t>
      </w:r>
    </w:p>
    <w:p w14:paraId="73A0EB1D" w14:textId="77777777" w:rsidR="003206AA" w:rsidRPr="00223041" w:rsidRDefault="003206AA" w:rsidP="003206AA">
      <w:pPr>
        <w:jc w:val="center"/>
        <w:rPr>
          <w:rFonts w:ascii="Calibri" w:hAnsi="Calibri" w:cs="Calibri"/>
          <w:b/>
          <w:szCs w:val="18"/>
        </w:rPr>
      </w:pPr>
    </w:p>
    <w:p w14:paraId="7F68BFD4" w14:textId="5836F340" w:rsidR="003206AA" w:rsidRPr="00223041" w:rsidRDefault="00E36193" w:rsidP="003206AA">
      <w:pPr>
        <w:pStyle w:val="Ttulo4"/>
        <w:rPr>
          <w:rFonts w:ascii="Calibri" w:hAnsi="Calibri" w:cs="Calibri"/>
          <w:sz w:val="24"/>
          <w:szCs w:val="24"/>
        </w:rPr>
      </w:pPr>
      <w:r w:rsidRPr="00223041">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sidRPr="00223041">
        <w:rPr>
          <w:rFonts w:ascii="Calibri" w:hAnsi="Calibri"/>
          <w:b/>
        </w:rPr>
        <w:t>REITOR DA FUNDAÇÃO UNIVERSIDADE DO ESTADO DE</w:t>
      </w:r>
      <w:r>
        <w:rPr>
          <w:rFonts w:ascii="Calibri" w:hAnsi="Calibri"/>
          <w:b/>
        </w:rPr>
        <w:t xml:space="preserv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176812D6" w:rsidR="00733A11" w:rsidRPr="00223041" w:rsidRDefault="00733A11">
      <w:pPr>
        <w:tabs>
          <w:tab w:val="left" w:pos="204"/>
          <w:tab w:val="left" w:pos="720"/>
        </w:tabs>
        <w:autoSpaceDE w:val="0"/>
        <w:jc w:val="center"/>
        <w:rPr>
          <w:rFonts w:ascii="Calibri" w:hAnsi="Calibri" w:cs="Calibri"/>
          <w:b/>
        </w:rPr>
      </w:pPr>
      <w:r w:rsidRPr="00223041">
        <w:rPr>
          <w:rFonts w:ascii="Calibri" w:hAnsi="Calibri" w:cs="Calibri"/>
          <w:b/>
        </w:rPr>
        <w:t xml:space="preserve">PREGÃO ELETRÔNICO Nº </w:t>
      </w:r>
      <w:r w:rsidR="00223041" w:rsidRPr="00223041">
        <w:rPr>
          <w:rFonts w:ascii="Calibri" w:hAnsi="Calibri" w:cs="Calibri"/>
          <w:b/>
        </w:rPr>
        <w:t>0985</w:t>
      </w:r>
      <w:r w:rsidR="00F2392A" w:rsidRPr="00223041">
        <w:rPr>
          <w:rFonts w:ascii="Calibri" w:hAnsi="Calibri" w:cs="Calibri"/>
          <w:b/>
        </w:rPr>
        <w:t>/20</w:t>
      </w:r>
      <w:r w:rsidR="00095A81" w:rsidRPr="00223041">
        <w:rPr>
          <w:rFonts w:ascii="Calibri" w:hAnsi="Calibri" w:cs="Calibri"/>
          <w:b/>
        </w:rPr>
        <w:t>2</w:t>
      </w:r>
      <w:r w:rsidR="00170C9D" w:rsidRPr="00223041">
        <w:rPr>
          <w:rFonts w:ascii="Calibri" w:hAnsi="Calibri" w:cs="Calibri"/>
          <w:b/>
        </w:rPr>
        <w:t>4</w:t>
      </w:r>
    </w:p>
    <w:p w14:paraId="124FD0E4" w14:textId="77777777" w:rsidR="00AB4E34" w:rsidRPr="00223041"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223041">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7FDC565" w:rsidR="00082D65" w:rsidRPr="00223041" w:rsidRDefault="00082D65" w:rsidP="00082D65">
      <w:pPr>
        <w:jc w:val="center"/>
        <w:rPr>
          <w:rFonts w:ascii="Calibri" w:hAnsi="Calibri" w:cs="Calibri"/>
          <w:b/>
        </w:rPr>
      </w:pPr>
      <w:r w:rsidRPr="00223041">
        <w:rPr>
          <w:rFonts w:ascii="Calibri" w:hAnsi="Calibri" w:cs="Calibri"/>
          <w:b/>
        </w:rPr>
        <w:t xml:space="preserve">PREGÃO ELETRÔNICO Nº </w:t>
      </w:r>
      <w:r w:rsidR="00223041" w:rsidRPr="00223041">
        <w:rPr>
          <w:rFonts w:ascii="Calibri" w:hAnsi="Calibri" w:cs="Calibri"/>
          <w:b/>
        </w:rPr>
        <w:t>0985</w:t>
      </w:r>
      <w:r w:rsidR="00F2392A" w:rsidRPr="00223041">
        <w:rPr>
          <w:rFonts w:ascii="Calibri" w:hAnsi="Calibri" w:cs="Calibri"/>
          <w:b/>
        </w:rPr>
        <w:t>/20</w:t>
      </w:r>
      <w:r w:rsidR="00095A81" w:rsidRPr="00223041">
        <w:rPr>
          <w:rFonts w:ascii="Calibri" w:hAnsi="Calibri" w:cs="Calibri"/>
          <w:b/>
        </w:rPr>
        <w:t>2</w:t>
      </w:r>
      <w:r w:rsidR="00170C9D" w:rsidRPr="00223041">
        <w:rPr>
          <w:rFonts w:ascii="Calibri" w:hAnsi="Calibri" w:cs="Calibri"/>
          <w:b/>
        </w:rPr>
        <w:t>4</w:t>
      </w:r>
    </w:p>
    <w:p w14:paraId="20D91D17" w14:textId="77777777" w:rsidR="00082D65" w:rsidRPr="00223041" w:rsidRDefault="00082D65" w:rsidP="00082D65">
      <w:pPr>
        <w:jc w:val="center"/>
        <w:rPr>
          <w:rFonts w:ascii="Calibri" w:hAnsi="Calibri" w:cs="Arial"/>
          <w:bCs/>
          <w:sz w:val="22"/>
          <w:szCs w:val="22"/>
        </w:rPr>
      </w:pPr>
    </w:p>
    <w:p w14:paraId="443DBA5F" w14:textId="77777777" w:rsidR="00082D65" w:rsidRPr="00223041"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223041">
        <w:rPr>
          <w:rFonts w:ascii="Calibri" w:hAnsi="Calibri" w:cs="Arial"/>
          <w:b w:val="0"/>
          <w:sz w:val="22"/>
          <w:szCs w:val="22"/>
          <w:lang w:val="pt-PT"/>
        </w:rPr>
        <w:t>Quadro de Quantitativo e Especificação Mínima dos Itens</w:t>
      </w:r>
    </w:p>
    <w:p w14:paraId="0F239F23" w14:textId="77777777" w:rsidR="00082D65" w:rsidRPr="00223041" w:rsidRDefault="00082D65" w:rsidP="00082D65">
      <w:pPr>
        <w:jc w:val="center"/>
        <w:rPr>
          <w:rFonts w:ascii="Calibri" w:hAnsi="Calibri" w:cs="Arial"/>
          <w:b/>
          <w:sz w:val="22"/>
          <w:szCs w:val="22"/>
          <w:lang w:val="pt-PT"/>
        </w:rPr>
      </w:pPr>
    </w:p>
    <w:p w14:paraId="649CC646" w14:textId="77777777" w:rsidR="00082D65" w:rsidRPr="00223041" w:rsidRDefault="00082D65" w:rsidP="00082D65">
      <w:pPr>
        <w:jc w:val="center"/>
        <w:rPr>
          <w:rFonts w:ascii="Calibri" w:hAnsi="Calibri" w:cs="Arial"/>
          <w:b/>
          <w:sz w:val="22"/>
          <w:szCs w:val="22"/>
        </w:rPr>
      </w:pPr>
    </w:p>
    <w:p w14:paraId="6D6F4CFC" w14:textId="77777777" w:rsidR="00082D65" w:rsidRPr="00223041" w:rsidRDefault="00082D65" w:rsidP="00082D65">
      <w:pPr>
        <w:jc w:val="center"/>
        <w:rPr>
          <w:rFonts w:ascii="Calibri" w:hAnsi="Calibri" w:cs="Arial"/>
          <w:b/>
          <w:color w:val="FF0000"/>
          <w:sz w:val="144"/>
          <w:szCs w:val="144"/>
        </w:rPr>
      </w:pPr>
    </w:p>
    <w:p w14:paraId="61E94C6A" w14:textId="77777777" w:rsidR="00082D65" w:rsidRPr="00223041" w:rsidRDefault="00082D65" w:rsidP="00082D65">
      <w:pPr>
        <w:jc w:val="center"/>
        <w:rPr>
          <w:rFonts w:ascii="Calibri" w:hAnsi="Calibri" w:cs="Arial"/>
          <w:b/>
          <w:color w:val="FF0000"/>
          <w:sz w:val="144"/>
          <w:szCs w:val="144"/>
        </w:rPr>
      </w:pPr>
    </w:p>
    <w:p w14:paraId="4E257BDD" w14:textId="77777777" w:rsidR="00082D65" w:rsidRPr="00223041" w:rsidRDefault="00082D65" w:rsidP="00082D65">
      <w:pPr>
        <w:jc w:val="center"/>
        <w:rPr>
          <w:rFonts w:ascii="Calibri" w:hAnsi="Calibri" w:cs="Arial"/>
          <w:b/>
          <w:color w:val="FF0000"/>
          <w:sz w:val="80"/>
          <w:szCs w:val="80"/>
        </w:rPr>
      </w:pPr>
      <w:r w:rsidRPr="00223041">
        <w:rPr>
          <w:rFonts w:ascii="Calibri" w:hAnsi="Calibri" w:cs="Arial"/>
          <w:b/>
          <w:color w:val="FF0000"/>
          <w:sz w:val="80"/>
          <w:szCs w:val="80"/>
        </w:rPr>
        <w:t>ANEXO AO EDITAL</w:t>
      </w:r>
    </w:p>
    <w:p w14:paraId="0F0DA2B5" w14:textId="77777777" w:rsidR="00082D65" w:rsidRPr="00223041" w:rsidRDefault="00082D65" w:rsidP="00082D65">
      <w:pPr>
        <w:jc w:val="center"/>
        <w:rPr>
          <w:rFonts w:ascii="Calibri" w:hAnsi="Calibri" w:cs="Arial"/>
          <w:b/>
          <w:sz w:val="22"/>
          <w:szCs w:val="22"/>
          <w:lang w:val="pt-PT"/>
        </w:rPr>
      </w:pPr>
    </w:p>
    <w:p w14:paraId="1927AFEE" w14:textId="77777777" w:rsidR="00F04A4C" w:rsidRPr="00223041" w:rsidRDefault="00082D65" w:rsidP="00D00E77">
      <w:pPr>
        <w:pStyle w:val="PargrafodaLista"/>
        <w:spacing w:after="0" w:line="240" w:lineRule="auto"/>
        <w:ind w:left="283"/>
        <w:jc w:val="center"/>
        <w:rPr>
          <w:rFonts w:cs="Calibri"/>
        </w:rPr>
      </w:pPr>
      <w:r w:rsidRPr="00223041">
        <w:rPr>
          <w:rFonts w:cs="Arial"/>
          <w:lang w:val="pt-PT"/>
        </w:rPr>
        <w:br w:type="page"/>
      </w:r>
    </w:p>
    <w:p w14:paraId="70CD2928" w14:textId="6D5E0943" w:rsidR="00F971E0" w:rsidRPr="00223041" w:rsidRDefault="00F971E0" w:rsidP="00F971E0">
      <w:pPr>
        <w:pageBreakBefore/>
        <w:jc w:val="center"/>
        <w:rPr>
          <w:rFonts w:ascii="Calibri" w:hAnsi="Calibri" w:cs="Calibri"/>
          <w:b/>
        </w:rPr>
      </w:pPr>
      <w:r w:rsidRPr="00223041">
        <w:rPr>
          <w:rFonts w:ascii="Calibri" w:hAnsi="Calibri" w:cs="Calibri"/>
          <w:b/>
        </w:rPr>
        <w:lastRenderedPageBreak/>
        <w:t>ANEXO III</w:t>
      </w:r>
    </w:p>
    <w:p w14:paraId="09B0C611" w14:textId="6AB32719" w:rsidR="00F971E0" w:rsidRPr="00223041" w:rsidRDefault="00F971E0" w:rsidP="00F971E0">
      <w:pPr>
        <w:pStyle w:val="Ttulo"/>
        <w:rPr>
          <w:rFonts w:ascii="Calibri" w:hAnsi="Calibri"/>
          <w:sz w:val="24"/>
          <w14:shadow w14:blurRad="0" w14:dist="0" w14:dir="0" w14:sx="0" w14:sy="0" w14:kx="0" w14:ky="0" w14:algn="none">
            <w14:srgbClr w14:val="000000"/>
          </w14:shadow>
        </w:rPr>
      </w:pPr>
      <w:r w:rsidRPr="00223041">
        <w:rPr>
          <w:rFonts w:ascii="Calibri" w:hAnsi="Calibri"/>
          <w:sz w:val="24"/>
          <w14:shadow w14:blurRad="0" w14:dist="0" w14:dir="0" w14:sx="0" w14:sy="0" w14:kx="0" w14:ky="0" w14:algn="none">
            <w14:srgbClr w14:val="000000"/>
          </w14:shadow>
        </w:rPr>
        <w:t xml:space="preserve">PREGÃO ELETRÔNICO nº </w:t>
      </w:r>
      <w:r w:rsidR="00223041" w:rsidRPr="00223041">
        <w:rPr>
          <w:rFonts w:ascii="Calibri" w:hAnsi="Calibri"/>
          <w:sz w:val="24"/>
          <w14:shadow w14:blurRad="0" w14:dist="0" w14:dir="0" w14:sx="0" w14:sy="0" w14:kx="0" w14:ky="0" w14:algn="none">
            <w14:srgbClr w14:val="000000"/>
          </w14:shadow>
        </w:rPr>
        <w:t>0985</w:t>
      </w:r>
      <w:r w:rsidRPr="00223041">
        <w:rPr>
          <w:rFonts w:ascii="Calibri" w:hAnsi="Calibri"/>
          <w:sz w:val="24"/>
          <w14:shadow w14:blurRad="0" w14:dist="0" w14:dir="0" w14:sx="0" w14:sy="0" w14:kx="0" w14:ky="0" w14:algn="none">
            <w14:srgbClr w14:val="000000"/>
          </w14:shadow>
        </w:rPr>
        <w:t>/202</w:t>
      </w:r>
      <w:r w:rsidR="00170C9D" w:rsidRPr="00223041">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223041">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3C220A3E" w:rsidR="00746E60" w:rsidRPr="00223041" w:rsidRDefault="00746E60" w:rsidP="00223041">
      <w:pPr>
        <w:pStyle w:val="Ttulo1"/>
        <w:numPr>
          <w:ilvl w:val="0"/>
          <w:numId w:val="0"/>
        </w:numPr>
        <w:tabs>
          <w:tab w:val="left" w:pos="1134"/>
        </w:tabs>
        <w:jc w:val="center"/>
        <w:rPr>
          <w:rFonts w:ascii="Calibri" w:hAnsi="Calibri" w:cs="Calibri"/>
          <w:bCs/>
          <w:szCs w:val="24"/>
        </w:rPr>
      </w:pPr>
      <w:r w:rsidRPr="00223041">
        <w:rPr>
          <w:rFonts w:ascii="Calibri" w:hAnsi="Calibri" w:cs="Calibri"/>
          <w:bCs/>
          <w:szCs w:val="24"/>
        </w:rPr>
        <w:t xml:space="preserve">PREGÃO ELETRÔNICO nº </w:t>
      </w:r>
      <w:r w:rsidR="00223041" w:rsidRPr="00223041">
        <w:rPr>
          <w:rFonts w:ascii="Calibri" w:hAnsi="Calibri" w:cs="Calibri"/>
          <w:bCs/>
          <w:szCs w:val="24"/>
        </w:rPr>
        <w:t>0985</w:t>
      </w:r>
      <w:r w:rsidRPr="00223041">
        <w:rPr>
          <w:rFonts w:ascii="Calibri" w:hAnsi="Calibri" w:cs="Calibri"/>
          <w:bCs/>
          <w:szCs w:val="24"/>
        </w:rPr>
        <w:t>/202</w:t>
      </w:r>
      <w:r w:rsidR="00170C9D" w:rsidRPr="00223041">
        <w:rPr>
          <w:rFonts w:ascii="Calibri" w:hAnsi="Calibri" w:cs="Calibri"/>
          <w:bCs/>
          <w:szCs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6"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6"/>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1110D19F" w:rsidR="00746E60" w:rsidRDefault="005B603D"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83C73">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21ACC7EE" w14:textId="77777777" w:rsidR="00883C73" w:rsidRDefault="00883C73" w:rsidP="00746E60">
      <w:pPr>
        <w:ind w:right="27"/>
        <w:jc w:val="center"/>
        <w:rPr>
          <w:rFonts w:ascii="Calibri" w:hAnsi="Calibri" w:cs="Calibri"/>
          <w:i/>
          <w:iCs/>
          <w:sz w:val="22"/>
        </w:rPr>
      </w:pPr>
    </w:p>
    <w:p w14:paraId="5FB10DDE" w14:textId="4D466C12"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3236C99B" w:rsidR="00746E60" w:rsidRDefault="00746E60" w:rsidP="00746E60">
      <w:pPr>
        <w:ind w:right="27"/>
        <w:jc w:val="center"/>
        <w:rPr>
          <w:rFonts w:ascii="Calibri" w:hAnsi="Calibri" w:cs="Calibri"/>
          <w:sz w:val="22"/>
          <w:szCs w:val="22"/>
        </w:rPr>
      </w:pPr>
    </w:p>
    <w:p w14:paraId="7AE1201D" w14:textId="77777777" w:rsidR="00883C73" w:rsidRPr="005711D8" w:rsidRDefault="00883C73"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883C73" w:rsidRDefault="00F81BF6" w:rsidP="00D24E5C">
      <w:pPr>
        <w:pageBreakBefore/>
        <w:jc w:val="center"/>
        <w:rPr>
          <w:rFonts w:ascii="Calibri" w:hAnsi="Calibri" w:cs="Calibri"/>
          <w:b/>
        </w:rPr>
      </w:pPr>
      <w:r w:rsidRPr="00883C73">
        <w:rPr>
          <w:rFonts w:ascii="Calibri" w:hAnsi="Calibri" w:cs="Calibri"/>
          <w:b/>
        </w:rPr>
        <w:lastRenderedPageBreak/>
        <w:t xml:space="preserve">ANEXO </w:t>
      </w:r>
      <w:r w:rsidR="00567C5D" w:rsidRPr="00883C73">
        <w:rPr>
          <w:rFonts w:ascii="Calibri" w:hAnsi="Calibri" w:cs="Calibri"/>
          <w:b/>
        </w:rPr>
        <w:t>V</w:t>
      </w:r>
    </w:p>
    <w:p w14:paraId="48CC0343" w14:textId="6E345BF3" w:rsidR="00F81BF6" w:rsidRPr="00883C73" w:rsidRDefault="00F81BF6" w:rsidP="00F81BF6">
      <w:pPr>
        <w:pStyle w:val="Ttulo"/>
        <w:rPr>
          <w:rFonts w:ascii="Calibri" w:hAnsi="Calibri"/>
          <w:sz w:val="24"/>
          <w14:shadow w14:blurRad="0" w14:dist="0" w14:dir="0" w14:sx="0" w14:sy="0" w14:kx="0" w14:ky="0" w14:algn="none">
            <w14:srgbClr w14:val="000000"/>
          </w14:shadow>
        </w:rPr>
      </w:pPr>
      <w:r w:rsidRPr="00883C73">
        <w:rPr>
          <w:rFonts w:ascii="Calibri" w:hAnsi="Calibri"/>
          <w:sz w:val="24"/>
          <w14:shadow w14:blurRad="0" w14:dist="0" w14:dir="0" w14:sx="0" w14:sy="0" w14:kx="0" w14:ky="0" w14:algn="none">
            <w14:srgbClr w14:val="000000"/>
          </w14:shadow>
        </w:rPr>
        <w:t xml:space="preserve">PREGÃO ELETRÔNICO nº </w:t>
      </w:r>
      <w:r w:rsidR="00223041" w:rsidRPr="00883C73">
        <w:rPr>
          <w:rFonts w:ascii="Calibri" w:hAnsi="Calibri"/>
          <w:sz w:val="24"/>
          <w14:shadow w14:blurRad="0" w14:dist="0" w14:dir="0" w14:sx="0" w14:sy="0" w14:kx="0" w14:ky="0" w14:algn="none">
            <w14:srgbClr w14:val="000000"/>
          </w14:shadow>
        </w:rPr>
        <w:t>0985</w:t>
      </w:r>
      <w:r w:rsidR="00F2392A" w:rsidRPr="00883C73">
        <w:rPr>
          <w:rFonts w:ascii="Calibri" w:hAnsi="Calibri"/>
          <w:sz w:val="24"/>
          <w14:shadow w14:blurRad="0" w14:dist="0" w14:dir="0" w14:sx="0" w14:sy="0" w14:kx="0" w14:ky="0" w14:algn="none">
            <w14:srgbClr w14:val="000000"/>
          </w14:shadow>
        </w:rPr>
        <w:t>/20</w:t>
      </w:r>
      <w:r w:rsidR="00095A81" w:rsidRPr="00883C73">
        <w:rPr>
          <w:rFonts w:ascii="Calibri" w:hAnsi="Calibri"/>
          <w:sz w:val="24"/>
          <w14:shadow w14:blurRad="0" w14:dist="0" w14:dir="0" w14:sx="0" w14:sy="0" w14:kx="0" w14:ky="0" w14:algn="none">
            <w14:srgbClr w14:val="000000"/>
          </w14:shadow>
        </w:rPr>
        <w:t>2</w:t>
      </w:r>
      <w:r w:rsidR="00170C9D" w:rsidRPr="00883C73">
        <w:rPr>
          <w:rFonts w:ascii="Calibri" w:hAnsi="Calibri"/>
          <w:sz w:val="24"/>
          <w14:shadow w14:blurRad="0" w14:dist="0" w14:dir="0" w14:sx="0" w14:sy="0" w14:kx="0" w14:ky="0" w14:algn="none">
            <w14:srgbClr w14:val="000000"/>
          </w14:shadow>
        </w:rPr>
        <w:t>4</w:t>
      </w:r>
    </w:p>
    <w:p w14:paraId="55A5FD0D" w14:textId="77777777" w:rsidR="00F81BF6" w:rsidRPr="00883C73" w:rsidRDefault="00F81BF6" w:rsidP="00C1105C">
      <w:pPr>
        <w:pStyle w:val="Recuodecorpodetexto2"/>
        <w:spacing w:after="0" w:line="240" w:lineRule="auto"/>
        <w:ind w:left="3827"/>
        <w:jc w:val="both"/>
        <w:rPr>
          <w:rFonts w:ascii="Calibri" w:hAnsi="Calibri"/>
          <w:b/>
        </w:rPr>
      </w:pPr>
      <w:r w:rsidRPr="00883C73">
        <w:rPr>
          <w:rFonts w:ascii="Calibri" w:hAnsi="Calibri"/>
          <w:b/>
        </w:rPr>
        <w:t>MINUTA DE CONTRATO</w:t>
      </w:r>
    </w:p>
    <w:p w14:paraId="5BE9C226" w14:textId="77777777" w:rsidR="00C1105C" w:rsidRPr="00883C73" w:rsidRDefault="00C1105C" w:rsidP="00C1105C">
      <w:pPr>
        <w:pStyle w:val="Recuodecorpodetexto2"/>
        <w:spacing w:after="0" w:line="240" w:lineRule="auto"/>
        <w:ind w:left="3827"/>
        <w:jc w:val="both"/>
        <w:rPr>
          <w:rFonts w:ascii="Calibri" w:hAnsi="Calibri"/>
          <w:b/>
        </w:rPr>
      </w:pPr>
    </w:p>
    <w:p w14:paraId="31CA1142" w14:textId="4665018A" w:rsidR="00F81BF6" w:rsidRPr="00883C73" w:rsidRDefault="00223041" w:rsidP="00F81BF6">
      <w:pPr>
        <w:pStyle w:val="Recuodecorpodetexto2"/>
        <w:spacing w:line="240" w:lineRule="auto"/>
        <w:ind w:left="3827"/>
        <w:jc w:val="both"/>
        <w:rPr>
          <w:rFonts w:ascii="Calibri" w:hAnsi="Calibri"/>
          <w:bCs/>
          <w:sz w:val="22"/>
          <w:szCs w:val="22"/>
        </w:rPr>
      </w:pPr>
      <w:r w:rsidRPr="00883C73">
        <w:rPr>
          <w:rFonts w:ascii="Calibri" w:hAnsi="Calibri"/>
          <w:b/>
          <w:sz w:val="22"/>
          <w:szCs w:val="22"/>
        </w:rPr>
        <w:t>AQUISIÇÃO DE EQUIPAMENTOS DE INFORMÁTICA E DE PROJEÇÃO (PROJETOR MULTIMÍDIA AVANÇADO, TELA DE PROJEÇÃO, TABLET, LEITOR DE CÓDIGO DE BARRAS 2D, KITS DE ESTAÇÃO DE GERENCIAMENTO DE INDÚSTRIA 4.0 E SCANNER PLANETÁRIO) PARA A UDESC</w:t>
      </w:r>
      <w:r w:rsidR="00A54DA0" w:rsidRPr="00883C73">
        <w:rPr>
          <w:rFonts w:ascii="Calibri" w:hAnsi="Calibri"/>
          <w:bCs/>
          <w:sz w:val="22"/>
          <w:szCs w:val="22"/>
        </w:rPr>
        <w:t xml:space="preserve"> </w:t>
      </w:r>
      <w:r w:rsidR="00F81BF6" w:rsidRPr="00883C73">
        <w:rPr>
          <w:rFonts w:ascii="Calibri" w:hAnsi="Calibri"/>
          <w:bCs/>
          <w:sz w:val="22"/>
          <w:szCs w:val="22"/>
        </w:rPr>
        <w:t xml:space="preserve">QUE ENTRE SI CELEBRAM A FUNDAÇÃO UNIVERSIDADE DO ESTADO DE SANTA CATARINA – UDESC E A EMPRESA ............... </w:t>
      </w:r>
    </w:p>
    <w:p w14:paraId="3004E892" w14:textId="77777777" w:rsidR="00F81BF6" w:rsidRPr="00883C73" w:rsidRDefault="00F81BF6" w:rsidP="00F81BF6">
      <w:pPr>
        <w:jc w:val="both"/>
        <w:rPr>
          <w:rFonts w:ascii="Calibri" w:hAnsi="Calibri"/>
          <w:bCs/>
          <w:sz w:val="22"/>
          <w:szCs w:val="22"/>
        </w:rPr>
      </w:pPr>
    </w:p>
    <w:p w14:paraId="475AE97A" w14:textId="6375A9A1" w:rsidR="00F81BF6" w:rsidRPr="00883C73" w:rsidRDefault="002E7CB6" w:rsidP="00F81BF6">
      <w:pPr>
        <w:jc w:val="both"/>
        <w:rPr>
          <w:rFonts w:ascii="Calibri" w:hAnsi="Calibri" w:cs="Calibri"/>
          <w:bCs/>
          <w:sz w:val="22"/>
          <w:szCs w:val="22"/>
        </w:rPr>
      </w:pPr>
      <w:r w:rsidRPr="00883C73">
        <w:rPr>
          <w:rFonts w:ascii="Calibri" w:hAnsi="Calibri" w:cs="Calibri"/>
          <w:bCs/>
          <w:sz w:val="22"/>
          <w:szCs w:val="22"/>
        </w:rPr>
        <w:t>A</w:t>
      </w:r>
      <w:r w:rsidR="00F81BF6" w:rsidRPr="00883C73">
        <w:rPr>
          <w:rFonts w:ascii="Calibri" w:hAnsi="Calibri" w:cs="Calibri"/>
          <w:bCs/>
          <w:sz w:val="22"/>
          <w:szCs w:val="22"/>
        </w:rPr>
        <w:t xml:space="preserve"> FUNDAÇÃO UNIVERSIDADE DO ESTADO DE SANTA CATARINA - UDESC, com sede na Av. Madre </w:t>
      </w:r>
      <w:proofErr w:type="spellStart"/>
      <w:r w:rsidR="00F81BF6" w:rsidRPr="00883C73">
        <w:rPr>
          <w:rFonts w:ascii="Calibri" w:hAnsi="Calibri" w:cs="Calibri"/>
          <w:bCs/>
          <w:sz w:val="22"/>
          <w:szCs w:val="22"/>
        </w:rPr>
        <w:t>Benvenuta</w:t>
      </w:r>
      <w:proofErr w:type="spellEnd"/>
      <w:r w:rsidR="00F81BF6" w:rsidRPr="00883C73">
        <w:rPr>
          <w:rFonts w:ascii="Calibri" w:hAnsi="Calibri" w:cs="Calibri"/>
          <w:bCs/>
          <w:sz w:val="22"/>
          <w:szCs w:val="22"/>
        </w:rPr>
        <w:t xml:space="preserve">, 2007, </w:t>
      </w:r>
      <w:proofErr w:type="spellStart"/>
      <w:r w:rsidR="00F81BF6" w:rsidRPr="00883C73">
        <w:rPr>
          <w:rFonts w:ascii="Calibri" w:hAnsi="Calibri" w:cs="Calibri"/>
          <w:bCs/>
          <w:sz w:val="22"/>
          <w:szCs w:val="22"/>
        </w:rPr>
        <w:t>Itacorubi</w:t>
      </w:r>
      <w:proofErr w:type="spellEnd"/>
      <w:r w:rsidR="00F81BF6" w:rsidRPr="00883C73">
        <w:rPr>
          <w:rFonts w:ascii="Calibri" w:hAnsi="Calibri" w:cs="Calibri"/>
          <w:bCs/>
          <w:sz w:val="22"/>
          <w:szCs w:val="22"/>
        </w:rPr>
        <w:t xml:space="preserve">, Florianópolis,/SC – CEP 88035-901, inscrito no CNPJ sob o nº </w:t>
      </w:r>
      <w:r w:rsidR="00F81BF6" w:rsidRPr="00883C73">
        <w:rPr>
          <w:rFonts w:ascii="Calibri" w:hAnsi="Calibri" w:cs="Calibri"/>
          <w:sz w:val="22"/>
          <w:szCs w:val="22"/>
        </w:rPr>
        <w:t>83.891.283/0001-36</w:t>
      </w:r>
      <w:r w:rsidR="00F81BF6" w:rsidRPr="00883C73">
        <w:rPr>
          <w:rFonts w:ascii="Calibri" w:hAnsi="Calibri" w:cs="Calibri"/>
          <w:bCs/>
          <w:sz w:val="22"/>
          <w:szCs w:val="22"/>
        </w:rPr>
        <w:t xml:space="preserve">, inscrição estadual isenta, doravante denominada CONTRATANTE, neste ato representado pelo seu titular, </w:t>
      </w:r>
      <w:r w:rsidR="00F81BF6" w:rsidRPr="00883C73">
        <w:rPr>
          <w:rFonts w:ascii="Calibri" w:hAnsi="Calibri" w:cs="Calibri"/>
          <w:sz w:val="22"/>
          <w:szCs w:val="22"/>
        </w:rPr>
        <w:t>Reitor</w:t>
      </w:r>
      <w:r w:rsidR="00F81BF6" w:rsidRPr="00883C73">
        <w:rPr>
          <w:rFonts w:asciiTheme="minorHAnsi" w:hAnsiTheme="minorHAnsi" w:cstheme="minorHAnsi"/>
          <w:sz w:val="22"/>
          <w:szCs w:val="22"/>
        </w:rPr>
        <w:t xml:space="preserve"> </w:t>
      </w:r>
      <w:r w:rsidR="00DE56A8" w:rsidRPr="00883C73">
        <w:rPr>
          <w:rStyle w:val="Forte"/>
          <w:rFonts w:asciiTheme="minorHAnsi" w:hAnsiTheme="minorHAnsi" w:cstheme="minorHAnsi"/>
          <w:b w:val="0"/>
          <w:color w:val="111111"/>
          <w:sz w:val="22"/>
          <w:szCs w:val="22"/>
          <w:bdr w:val="none" w:sz="0" w:space="0" w:color="auto" w:frame="1"/>
          <w:shd w:val="clear" w:color="auto" w:fill="FFFFFF"/>
        </w:rPr>
        <w:t>José</w:t>
      </w:r>
      <w:r w:rsidR="00DE56A8" w:rsidRPr="00883C73">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883C73">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883C73">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883C73">
        <w:rPr>
          <w:rFonts w:ascii="Calibri" w:hAnsi="Calibri" w:cs="Calibri"/>
          <w:sz w:val="22"/>
          <w:szCs w:val="22"/>
        </w:rPr>
        <w:t xml:space="preserve">, </w:t>
      </w:r>
      <w:r w:rsidR="009065E8" w:rsidRPr="00883C73">
        <w:rPr>
          <w:rFonts w:ascii="Calibri" w:hAnsi="Calibri" w:cs="Calibri"/>
          <w:sz w:val="22"/>
          <w:szCs w:val="22"/>
        </w:rPr>
        <w:t xml:space="preserve">CI nº </w:t>
      </w:r>
      <w:r w:rsidR="00DE4DDF" w:rsidRPr="00883C73">
        <w:rPr>
          <w:rFonts w:ascii="Calibri" w:hAnsi="Calibri" w:cs="Calibri"/>
          <w:sz w:val="22"/>
          <w:szCs w:val="22"/>
        </w:rPr>
        <w:t>XXXXXXXX</w:t>
      </w:r>
      <w:r w:rsidR="009065E8" w:rsidRPr="00883C73">
        <w:rPr>
          <w:rFonts w:ascii="Calibri" w:hAnsi="Calibri" w:cs="Calibri"/>
          <w:sz w:val="22"/>
          <w:szCs w:val="22"/>
        </w:rPr>
        <w:t xml:space="preserve">/SSPSP, CPF </w:t>
      </w:r>
      <w:r w:rsidR="00DE4DDF" w:rsidRPr="00883C73">
        <w:rPr>
          <w:rFonts w:ascii="Calibri" w:hAnsi="Calibri" w:cs="Calibri"/>
          <w:sz w:val="22"/>
          <w:szCs w:val="22"/>
        </w:rPr>
        <w:t>XXXXXXXXXXX</w:t>
      </w:r>
      <w:r w:rsidR="00F81BF6" w:rsidRPr="00883C73">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883C73">
        <w:rPr>
          <w:rFonts w:ascii="Calibri" w:hAnsi="Calibri" w:cs="Calibri"/>
          <w:sz w:val="22"/>
          <w:szCs w:val="22"/>
        </w:rPr>
        <w:t xml:space="preserve">regido pela </w:t>
      </w:r>
      <w:r w:rsidR="00B034D3" w:rsidRPr="00883C73">
        <w:rPr>
          <w:rFonts w:ascii="Calibri" w:hAnsi="Calibri" w:cs="Calibri"/>
          <w:sz w:val="22"/>
          <w:szCs w:val="22"/>
        </w:rPr>
        <w:t>Lei Federal nº 14.133, de 01 de abril de 2021</w:t>
      </w:r>
      <w:r w:rsidR="00F81BF6" w:rsidRPr="00883C73">
        <w:rPr>
          <w:rFonts w:ascii="Calibri" w:hAnsi="Calibri" w:cs="Calibri"/>
          <w:sz w:val="22"/>
          <w:szCs w:val="22"/>
        </w:rPr>
        <w:t>, demais normas legais federais e estaduais vigentes</w:t>
      </w:r>
      <w:r w:rsidR="00F81BF6" w:rsidRPr="00883C73">
        <w:rPr>
          <w:rFonts w:ascii="Calibri" w:hAnsi="Calibri" w:cs="Calibri"/>
          <w:bCs/>
          <w:sz w:val="22"/>
          <w:szCs w:val="22"/>
        </w:rPr>
        <w:t xml:space="preserve"> e pelas seguintes cláusulas e condições:</w:t>
      </w:r>
    </w:p>
    <w:p w14:paraId="05BBCF41" w14:textId="77777777" w:rsidR="00F81BF6" w:rsidRPr="00883C73" w:rsidRDefault="00F81BF6" w:rsidP="00F81BF6">
      <w:pPr>
        <w:jc w:val="both"/>
        <w:rPr>
          <w:rFonts w:ascii="Calibri" w:hAnsi="Calibri" w:cs="Calibri"/>
          <w:bCs/>
          <w:sz w:val="22"/>
          <w:szCs w:val="22"/>
        </w:rPr>
      </w:pPr>
    </w:p>
    <w:p w14:paraId="110AB39A" w14:textId="77777777" w:rsidR="00F81BF6" w:rsidRPr="00883C73" w:rsidRDefault="00F81BF6" w:rsidP="00F81BF6">
      <w:pPr>
        <w:pStyle w:val="timesnewroman"/>
        <w:suppressAutoHyphens/>
        <w:spacing w:line="240" w:lineRule="auto"/>
        <w:rPr>
          <w:rFonts w:ascii="Calibri" w:hAnsi="Calibri" w:cs="Calibri"/>
          <w:bCs w:val="0"/>
          <w:lang w:eastAsia="zh-CN"/>
        </w:rPr>
      </w:pPr>
      <w:r w:rsidRPr="00883C73">
        <w:rPr>
          <w:rFonts w:ascii="Calibri" w:hAnsi="Calibri" w:cs="Calibri"/>
          <w:bCs w:val="0"/>
          <w:lang w:eastAsia="zh-CN"/>
        </w:rPr>
        <w:t>CLÁUSULA PRIMEIRA – Do Objeto e sua Execução</w:t>
      </w:r>
    </w:p>
    <w:p w14:paraId="6298DD41" w14:textId="35FAC3E6" w:rsidR="00F81BF6" w:rsidRPr="00883C73" w:rsidRDefault="00A54DA0" w:rsidP="00F81BF6">
      <w:pPr>
        <w:pStyle w:val="Corpodetexto23"/>
        <w:rPr>
          <w:rFonts w:ascii="Calibri" w:hAnsi="Calibri" w:cs="Calibri"/>
          <w:color w:val="auto"/>
          <w:sz w:val="22"/>
          <w:szCs w:val="22"/>
        </w:rPr>
      </w:pPr>
      <w:r w:rsidRPr="00883C73">
        <w:rPr>
          <w:rFonts w:ascii="Calibri" w:hAnsi="Calibri" w:cs="Calibri"/>
          <w:color w:val="auto"/>
          <w:sz w:val="22"/>
          <w:szCs w:val="22"/>
        </w:rPr>
        <w:t xml:space="preserve">Constitui objeto do presente a </w:t>
      </w:r>
      <w:r w:rsidR="00883C73" w:rsidRPr="00883C73">
        <w:rPr>
          <w:rFonts w:ascii="Calibri" w:hAnsi="Calibri" w:cs="Calibri"/>
          <w:b/>
          <w:color w:val="auto"/>
        </w:rPr>
        <w:t>AQUISIÇÃO DE EQUIPAMENTOS DE INFORMÁTICA E DE PROJEÇÃO (PROJETOR MULTIMÍDIA AVANÇADO, TELA DE PROJEÇÃO, TABLET, LEITOR DE CÓDIGO DE BARRAS 2D, KITS DE ESTAÇÃO DE GERENCIAMENTO DE INDÚSTRIA 4.0 E SCANNER PLANETÁRIO) PARA A UDESC</w:t>
      </w:r>
      <w:r w:rsidR="00F81BF6" w:rsidRPr="00883C73">
        <w:rPr>
          <w:rFonts w:ascii="Calibri" w:hAnsi="Calibri" w:cs="Calibri"/>
          <w:color w:val="auto"/>
          <w:sz w:val="22"/>
          <w:szCs w:val="22"/>
        </w:rPr>
        <w:t xml:space="preserve">, de acordo com as especificações e condições para execução do objeto, descritos no </w:t>
      </w:r>
      <w:r w:rsidR="00F81BF6" w:rsidRPr="00883C73">
        <w:rPr>
          <w:rFonts w:ascii="Calibri" w:hAnsi="Calibri" w:cs="Calibri"/>
          <w:b/>
          <w:bCs/>
          <w:color w:val="auto"/>
          <w:sz w:val="22"/>
          <w:szCs w:val="22"/>
        </w:rPr>
        <w:t>Anexo I</w:t>
      </w:r>
      <w:r w:rsidR="00C50B66" w:rsidRPr="00883C73">
        <w:rPr>
          <w:rFonts w:ascii="Calibri" w:hAnsi="Calibri" w:cs="Calibri"/>
          <w:b/>
          <w:bCs/>
          <w:color w:val="auto"/>
          <w:sz w:val="22"/>
          <w:szCs w:val="22"/>
        </w:rPr>
        <w:t xml:space="preserve"> e II</w:t>
      </w:r>
      <w:r w:rsidR="00F81BF6" w:rsidRPr="00883C73">
        <w:rPr>
          <w:rFonts w:ascii="Calibri" w:hAnsi="Calibri" w:cs="Calibri"/>
          <w:color w:val="auto"/>
          <w:sz w:val="22"/>
          <w:szCs w:val="22"/>
        </w:rPr>
        <w:t xml:space="preserve"> do Edital d</w:t>
      </w:r>
      <w:r w:rsidR="00C50B66" w:rsidRPr="00883C73">
        <w:rPr>
          <w:rFonts w:ascii="Calibri" w:hAnsi="Calibri" w:cs="Calibri"/>
          <w:color w:val="auto"/>
          <w:sz w:val="22"/>
          <w:szCs w:val="22"/>
        </w:rPr>
        <w:t>o</w:t>
      </w:r>
      <w:r w:rsidR="00F81BF6" w:rsidRPr="00883C73">
        <w:rPr>
          <w:rFonts w:ascii="Calibri" w:hAnsi="Calibri" w:cs="Calibri"/>
          <w:color w:val="auto"/>
          <w:sz w:val="22"/>
          <w:szCs w:val="22"/>
        </w:rPr>
        <w:t xml:space="preserve"> Pregão Eletrônico.</w:t>
      </w:r>
    </w:p>
    <w:p w14:paraId="1D6CFD4D" w14:textId="77777777" w:rsidR="00F81BF6" w:rsidRPr="00883C73" w:rsidRDefault="00F81BF6" w:rsidP="00F81BF6">
      <w:pPr>
        <w:jc w:val="both"/>
        <w:rPr>
          <w:rFonts w:ascii="Calibri" w:hAnsi="Calibri" w:cs="Calibri"/>
          <w:sz w:val="22"/>
          <w:szCs w:val="22"/>
        </w:rPr>
      </w:pPr>
      <w:r w:rsidRPr="00883C73">
        <w:rPr>
          <w:rFonts w:ascii="Calibri" w:hAnsi="Calibri" w:cs="Calibri"/>
          <w:b/>
          <w:bCs/>
          <w:sz w:val="22"/>
          <w:szCs w:val="22"/>
        </w:rPr>
        <w:t xml:space="preserve">PARÁGRAFO ÚNICO – </w:t>
      </w:r>
      <w:r w:rsidRPr="00883C73">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883C73" w:rsidRDefault="00F81BF6" w:rsidP="00F81BF6">
      <w:pPr>
        <w:pStyle w:val="Esp-TextoChar"/>
        <w:spacing w:before="0" w:after="0"/>
        <w:rPr>
          <w:rFonts w:ascii="Calibri" w:hAnsi="Calibri" w:cs="Calibri"/>
          <w:b/>
          <w:bCs/>
          <w:sz w:val="22"/>
          <w:szCs w:val="22"/>
        </w:rPr>
      </w:pPr>
    </w:p>
    <w:p w14:paraId="6477ABDB" w14:textId="77777777" w:rsidR="00F81BF6" w:rsidRPr="00883C73" w:rsidRDefault="00F81BF6" w:rsidP="00F81BF6">
      <w:pPr>
        <w:jc w:val="both"/>
        <w:rPr>
          <w:rFonts w:ascii="Calibri" w:hAnsi="Calibri" w:cs="Calibri"/>
          <w:b/>
          <w:bCs/>
          <w:sz w:val="22"/>
          <w:szCs w:val="22"/>
        </w:rPr>
      </w:pPr>
      <w:r w:rsidRPr="00883C73">
        <w:rPr>
          <w:rFonts w:ascii="Calibri" w:hAnsi="Calibri" w:cs="Calibri"/>
          <w:b/>
          <w:bCs/>
          <w:sz w:val="22"/>
          <w:szCs w:val="22"/>
        </w:rPr>
        <w:t>CLÁUSULA SEGUNDA</w:t>
      </w:r>
      <w:r w:rsidRPr="00883C73">
        <w:rPr>
          <w:rFonts w:ascii="Calibri" w:hAnsi="Calibri" w:cs="Calibri"/>
          <w:sz w:val="22"/>
          <w:szCs w:val="22"/>
        </w:rPr>
        <w:t xml:space="preserve"> – </w:t>
      </w:r>
      <w:r w:rsidR="008A10C4" w:rsidRPr="00883C73">
        <w:rPr>
          <w:rFonts w:ascii="Calibri" w:hAnsi="Calibri" w:cs="Calibri"/>
          <w:b/>
          <w:bCs/>
          <w:sz w:val="22"/>
          <w:szCs w:val="22"/>
        </w:rPr>
        <w:t>Dos itens</w:t>
      </w:r>
      <w:r w:rsidR="008A10C4" w:rsidRPr="00883C73">
        <w:rPr>
          <w:rFonts w:ascii="Calibri" w:hAnsi="Calibri" w:cs="Calibri"/>
          <w:sz w:val="22"/>
          <w:szCs w:val="22"/>
        </w:rPr>
        <w:t xml:space="preserve">, </w:t>
      </w:r>
      <w:r w:rsidRPr="00883C73">
        <w:rPr>
          <w:rFonts w:ascii="Calibri" w:hAnsi="Calibri" w:cs="Calibri"/>
          <w:b/>
          <w:bCs/>
          <w:sz w:val="22"/>
          <w:szCs w:val="22"/>
        </w:rPr>
        <w:t>Do Preço</w:t>
      </w:r>
      <w:r w:rsidR="008A10C4" w:rsidRPr="00883C73">
        <w:rPr>
          <w:rFonts w:ascii="Calibri" w:hAnsi="Calibri" w:cs="Calibri"/>
          <w:b/>
          <w:bCs/>
          <w:sz w:val="22"/>
          <w:szCs w:val="22"/>
        </w:rPr>
        <w:t xml:space="preserve"> </w:t>
      </w:r>
      <w:r w:rsidRPr="00883C73">
        <w:rPr>
          <w:rFonts w:ascii="Calibri" w:hAnsi="Calibri" w:cs="Calibri"/>
          <w:b/>
          <w:bCs/>
          <w:sz w:val="22"/>
          <w:szCs w:val="22"/>
        </w:rPr>
        <w:t>e do Reajuste.</w:t>
      </w:r>
    </w:p>
    <w:p w14:paraId="5E08DC14" w14:textId="77777777" w:rsidR="00F81BF6" w:rsidRPr="00883C73" w:rsidRDefault="00F81BF6" w:rsidP="00F81BF6">
      <w:pPr>
        <w:jc w:val="both"/>
        <w:rPr>
          <w:rFonts w:ascii="Calibri" w:hAnsi="Calibri" w:cs="Calibri"/>
          <w:b/>
          <w:bCs/>
          <w:sz w:val="22"/>
          <w:szCs w:val="22"/>
          <w:shd w:val="clear" w:color="auto" w:fill="FFFFFF"/>
        </w:rPr>
      </w:pPr>
      <w:r w:rsidRPr="00883C73">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883C73">
        <w:rPr>
          <w:rFonts w:ascii="Calibri" w:hAnsi="Calibri" w:cs="Calibri"/>
          <w:b/>
          <w:color w:val="000000"/>
          <w:sz w:val="22"/>
          <w:szCs w:val="22"/>
        </w:rPr>
        <w:t>I -</w:t>
      </w:r>
      <w:r w:rsidRPr="00883C73">
        <w:rPr>
          <w:rFonts w:ascii="Calibri" w:hAnsi="Calibri" w:cs="Calibri"/>
          <w:color w:val="000000"/>
          <w:sz w:val="22"/>
          <w:szCs w:val="22"/>
        </w:rPr>
        <w:t xml:space="preserve"> O valor total deste Contrato é de R$ ................ (..........................),</w:t>
      </w:r>
      <w:r w:rsidRPr="009B21AF">
        <w:rPr>
          <w:rFonts w:ascii="Calibri" w:hAnsi="Calibri" w:cs="Calibri"/>
          <w:color w:val="000000"/>
          <w:sz w:val="22"/>
          <w:szCs w:val="22"/>
        </w:rPr>
        <w:t xml:space="preserve">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223041"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w:t>
      </w:r>
      <w:r w:rsidRPr="00223041">
        <w:rPr>
          <w:rFonts w:ascii="Calibri" w:hAnsi="Calibri"/>
          <w:bCs/>
          <w:sz w:val="22"/>
          <w:szCs w:val="22"/>
        </w:rPr>
        <w:t>limite para apresentação da proposta e da seguinte forma:</w:t>
      </w:r>
    </w:p>
    <w:p w14:paraId="5BEB4517" w14:textId="77777777" w:rsidR="00F971E0" w:rsidRPr="00223041" w:rsidRDefault="00F971E0" w:rsidP="00F971E0">
      <w:pPr>
        <w:ind w:firstLine="284"/>
        <w:jc w:val="both"/>
        <w:rPr>
          <w:rFonts w:ascii="Calibri" w:hAnsi="Calibri"/>
          <w:bCs/>
          <w:sz w:val="22"/>
          <w:szCs w:val="22"/>
        </w:rPr>
      </w:pPr>
      <w:r w:rsidRPr="00223041">
        <w:rPr>
          <w:rFonts w:ascii="Calibri" w:hAnsi="Calibri"/>
          <w:b/>
          <w:sz w:val="22"/>
          <w:szCs w:val="22"/>
        </w:rPr>
        <w:t>III-A</w:t>
      </w:r>
      <w:r w:rsidRPr="00223041">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223041" w:rsidRDefault="00F971E0" w:rsidP="00F971E0">
      <w:pPr>
        <w:ind w:firstLine="284"/>
        <w:jc w:val="both"/>
        <w:rPr>
          <w:rFonts w:ascii="Calibri" w:hAnsi="Calibri"/>
          <w:bCs/>
          <w:sz w:val="22"/>
          <w:szCs w:val="22"/>
        </w:rPr>
      </w:pPr>
      <w:r w:rsidRPr="00223041">
        <w:rPr>
          <w:rFonts w:ascii="Calibri" w:hAnsi="Calibri"/>
          <w:b/>
          <w:sz w:val="22"/>
          <w:szCs w:val="22"/>
        </w:rPr>
        <w:t>III-B</w:t>
      </w:r>
      <w:r w:rsidRPr="00223041">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223041">
        <w:rPr>
          <w:rFonts w:ascii="Calibri" w:hAnsi="Calibri"/>
          <w:b/>
          <w:sz w:val="22"/>
          <w:szCs w:val="22"/>
        </w:rPr>
        <w:t>III-C</w:t>
      </w:r>
      <w:r w:rsidRPr="00223041">
        <w:rPr>
          <w:rFonts w:ascii="Calibri" w:hAnsi="Calibri"/>
          <w:bCs/>
          <w:sz w:val="22"/>
          <w:szCs w:val="22"/>
        </w:rPr>
        <w:t xml:space="preserve"> Os reajustes a que o contratado </w:t>
      </w:r>
      <w:proofErr w:type="spellStart"/>
      <w:r w:rsidRPr="00223041">
        <w:rPr>
          <w:rFonts w:ascii="Calibri" w:hAnsi="Calibri"/>
          <w:bCs/>
          <w:sz w:val="22"/>
          <w:szCs w:val="22"/>
        </w:rPr>
        <w:t>fizer</w:t>
      </w:r>
      <w:proofErr w:type="spellEnd"/>
      <w:r w:rsidRPr="00223041">
        <w:rPr>
          <w:rFonts w:ascii="Calibri" w:hAnsi="Calibri"/>
          <w:bCs/>
          <w:sz w:val="22"/>
          <w:szCs w:val="22"/>
        </w:rPr>
        <w:t xml:space="preserve"> jus e não forem solicitadas durante a vigência do contrato, serão objeto de preclusão com a assinatura da prorrogação contratua</w:t>
      </w:r>
      <w:r w:rsidRPr="00B14C12">
        <w:rPr>
          <w:rFonts w:ascii="Calibri" w:hAnsi="Calibri"/>
          <w:bCs/>
          <w:sz w:val="22"/>
          <w:szCs w:val="22"/>
        </w:rPr>
        <w:t>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02E9145" w14:textId="77777777" w:rsidR="00223041" w:rsidRPr="009B21AF" w:rsidRDefault="00223041"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22100886" w:rsidR="00F81BF6" w:rsidRPr="001112B2" w:rsidRDefault="00922BEC"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20B72DD5" w:rsidR="00F81BF6" w:rsidRPr="001112B2" w:rsidRDefault="00922BEC"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39608337" w:rsidR="00F81BF6" w:rsidRPr="001112B2" w:rsidRDefault="00922BEC" w:rsidP="00D439F8">
            <w:pPr>
              <w:snapToGrid w:val="0"/>
              <w:jc w:val="center"/>
              <w:rPr>
                <w:rFonts w:ascii="Calibri" w:hAnsi="Calibri" w:cs="Calibri"/>
                <w:sz w:val="22"/>
                <w:szCs w:val="22"/>
              </w:rPr>
            </w:pPr>
            <w:r>
              <w:rPr>
                <w:rFonts w:ascii="Calibri" w:hAnsi="Calibri" w:cs="Calibri"/>
                <w:sz w:val="22"/>
                <w:szCs w:val="22"/>
              </w:rPr>
              <w:t>449052; 339030</w:t>
            </w:r>
          </w:p>
        </w:tc>
      </w:tr>
    </w:tbl>
    <w:p w14:paraId="41EB234B" w14:textId="77777777" w:rsidR="00F81BF6" w:rsidRPr="00223041" w:rsidRDefault="00F81BF6" w:rsidP="00F81BF6">
      <w:pPr>
        <w:jc w:val="both"/>
        <w:rPr>
          <w:rFonts w:ascii="Calibri" w:hAnsi="Calibri" w:cs="Calibri"/>
          <w:b/>
          <w:sz w:val="22"/>
          <w:szCs w:val="22"/>
        </w:rPr>
      </w:pPr>
      <w:r w:rsidRPr="007515E5">
        <w:rPr>
          <w:rFonts w:ascii="Calibri" w:hAnsi="Calibri" w:cs="Calibri"/>
          <w:b/>
          <w:sz w:val="22"/>
          <w:szCs w:val="22"/>
        </w:rPr>
        <w:t xml:space="preserve">CLÁUSULA QUARTA – Do </w:t>
      </w:r>
      <w:r w:rsidRPr="00223041">
        <w:rPr>
          <w:rFonts w:ascii="Calibri" w:hAnsi="Calibri" w:cs="Calibri"/>
          <w:b/>
          <w:sz w:val="22"/>
          <w:szCs w:val="22"/>
        </w:rPr>
        <w:t>Prazo de Vigência do Contrato</w:t>
      </w:r>
    </w:p>
    <w:p w14:paraId="0F4AC476" w14:textId="7CB42CC5" w:rsidR="00562F8F" w:rsidRPr="00D00E77" w:rsidRDefault="00F81BF6" w:rsidP="00562F8F">
      <w:pPr>
        <w:ind w:firstLine="142"/>
        <w:jc w:val="both"/>
        <w:rPr>
          <w:rFonts w:ascii="Calibri" w:hAnsi="Calibri"/>
        </w:rPr>
      </w:pPr>
      <w:r w:rsidRPr="00223041">
        <w:rPr>
          <w:rFonts w:ascii="Calibri" w:hAnsi="Calibri" w:cs="Calibri"/>
          <w:b/>
          <w:bCs/>
          <w:szCs w:val="22"/>
        </w:rPr>
        <w:t>I -</w:t>
      </w:r>
      <w:r w:rsidRPr="00223041">
        <w:rPr>
          <w:rFonts w:ascii="Calibri" w:hAnsi="Calibri" w:cs="Calibri"/>
          <w:bCs/>
          <w:szCs w:val="22"/>
        </w:rPr>
        <w:t xml:space="preserve"> O prazo de vigência deste instrumento tem </w:t>
      </w:r>
      <w:r w:rsidR="00562F8F" w:rsidRPr="00223041">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223041" w:rsidRPr="00223041">
            <w:rPr>
              <w:rFonts w:asciiTheme="minorHAnsi" w:hAnsiTheme="minorHAnsi" w:cstheme="minorHAnsi"/>
            </w:rPr>
            <w:t>de 12 meses a contar de sua assinatura, podendo ser prorrogado na forma da Lei.</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7" w:name="_Hlk92890956"/>
      <w:bookmarkStart w:id="8"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223041"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w:t>
      </w:r>
      <w:r w:rsidRPr="00223041">
        <w:rPr>
          <w:rFonts w:ascii="Calibri" w:hAnsi="Calibri" w:cs="Calibri"/>
          <w:bCs/>
          <w:sz w:val="22"/>
          <w:szCs w:val="22"/>
        </w:rPr>
        <w:t xml:space="preserve">presente Termo </w:t>
      </w:r>
      <w:r w:rsidR="00AE110C" w:rsidRPr="00223041">
        <w:rPr>
          <w:rFonts w:ascii="Calibri" w:hAnsi="Calibri" w:cs="Calibri"/>
          <w:bCs/>
          <w:sz w:val="22"/>
          <w:szCs w:val="22"/>
        </w:rPr>
        <w:t>D</w:t>
      </w:r>
      <w:r w:rsidR="00C1105C" w:rsidRPr="00223041">
        <w:rPr>
          <w:rFonts w:ascii="Calibri" w:hAnsi="Calibri" w:cs="Calibri"/>
          <w:bCs/>
          <w:sz w:val="22"/>
          <w:szCs w:val="22"/>
        </w:rPr>
        <w:t>igitalmente</w:t>
      </w:r>
      <w:r w:rsidRPr="00223041">
        <w:rPr>
          <w:rFonts w:ascii="Calibri" w:hAnsi="Calibri" w:cs="Calibri"/>
          <w:bCs/>
          <w:sz w:val="22"/>
          <w:szCs w:val="22"/>
        </w:rPr>
        <w:t>.</w:t>
      </w:r>
    </w:p>
    <w:p w14:paraId="0EA63B40" w14:textId="77777777" w:rsidR="00F81BF6" w:rsidRPr="00223041" w:rsidRDefault="00F81BF6" w:rsidP="00F81BF6">
      <w:pPr>
        <w:jc w:val="both"/>
        <w:rPr>
          <w:rFonts w:ascii="Calibri" w:eastAsia="Arial" w:hAnsi="Calibri" w:cs="Calibri"/>
          <w:bCs/>
          <w:sz w:val="22"/>
          <w:szCs w:val="22"/>
        </w:rPr>
      </w:pPr>
      <w:r w:rsidRPr="00223041">
        <w:rPr>
          <w:rFonts w:ascii="Calibri" w:eastAsia="Arial" w:hAnsi="Calibri" w:cs="Calibri"/>
          <w:bCs/>
          <w:sz w:val="22"/>
          <w:szCs w:val="22"/>
        </w:rPr>
        <w:t xml:space="preserve">                                      </w:t>
      </w:r>
    </w:p>
    <w:p w14:paraId="1A3BB05D" w14:textId="0711EDFB" w:rsidR="00F81BF6" w:rsidRPr="00223041" w:rsidRDefault="005B603D"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223041">
            <w:rPr>
              <w:rFonts w:asciiTheme="minorHAnsi" w:hAnsiTheme="minorHAnsi" w:cstheme="minorHAnsi"/>
              <w:b/>
            </w:rPr>
            <w:t>Florianópolis/SC</w:t>
          </w:r>
        </w:sdtContent>
      </w:sdt>
      <w:r w:rsidR="00DC6BAC" w:rsidRPr="00223041">
        <w:rPr>
          <w:rFonts w:ascii="Calibri" w:hAnsi="Calibri" w:cs="Calibri"/>
          <w:bCs/>
          <w:sz w:val="22"/>
          <w:szCs w:val="22"/>
        </w:rPr>
        <w:t>, conforme datas das assinaturas digitais</w:t>
      </w:r>
      <w:r w:rsidR="00F81BF6" w:rsidRPr="00223041">
        <w:rPr>
          <w:rFonts w:ascii="Calibri" w:hAnsi="Calibri" w:cs="Calibri"/>
          <w:bCs/>
          <w:sz w:val="22"/>
          <w:szCs w:val="22"/>
        </w:rPr>
        <w:t>.</w:t>
      </w:r>
    </w:p>
    <w:p w14:paraId="7EE99668" w14:textId="77777777" w:rsidR="00F81BF6" w:rsidRPr="00223041" w:rsidRDefault="00F81BF6" w:rsidP="00F81BF6">
      <w:pPr>
        <w:jc w:val="both"/>
        <w:rPr>
          <w:rFonts w:ascii="Calibri" w:hAnsi="Calibri" w:cs="Calibri"/>
          <w:bCs/>
          <w:sz w:val="22"/>
          <w:szCs w:val="22"/>
        </w:rPr>
      </w:pPr>
      <w:r w:rsidRPr="00223041">
        <w:rPr>
          <w:rFonts w:ascii="Calibri" w:eastAsia="Arial" w:hAnsi="Calibri" w:cs="Calibri"/>
          <w:bCs/>
          <w:sz w:val="22"/>
          <w:szCs w:val="22"/>
        </w:rPr>
        <w:t xml:space="preserve"> </w:t>
      </w:r>
    </w:p>
    <w:tbl>
      <w:tblPr>
        <w:tblW w:w="9873" w:type="dxa"/>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883C73">
        <w:tc>
          <w:tcPr>
            <w:tcW w:w="4533" w:type="dxa"/>
          </w:tcPr>
          <w:p w14:paraId="327C02E3" w14:textId="77777777" w:rsidR="00C50B66" w:rsidRPr="00223041" w:rsidRDefault="00C50B66" w:rsidP="00C50B66">
            <w:pPr>
              <w:ind w:right="27"/>
              <w:jc w:val="center"/>
              <w:rPr>
                <w:rFonts w:ascii="Calibri" w:hAnsi="Calibri" w:cs="Calibri"/>
                <w:i/>
                <w:iCs/>
                <w:sz w:val="22"/>
                <w:u w:val="single"/>
              </w:rPr>
            </w:pPr>
            <w:r w:rsidRPr="00223041">
              <w:rPr>
                <w:rFonts w:ascii="Calibri" w:hAnsi="Calibri" w:cs="Calibri"/>
                <w:i/>
                <w:iCs/>
                <w:sz w:val="22"/>
                <w:u w:val="single"/>
              </w:rPr>
              <w:t>(Assinatura Digital)</w:t>
            </w:r>
          </w:p>
          <w:p w14:paraId="5A879C6C" w14:textId="77777777" w:rsidR="00F81BF6" w:rsidRPr="00223041" w:rsidRDefault="00F81BF6" w:rsidP="00BB2DC6">
            <w:pPr>
              <w:pStyle w:val="WW-Corpodetexto21"/>
              <w:widowControl w:val="0"/>
              <w:rPr>
                <w:rFonts w:ascii="Calibri" w:hAnsi="Calibri" w:cs="Calibri"/>
                <w:sz w:val="22"/>
                <w:szCs w:val="22"/>
              </w:rPr>
            </w:pPr>
            <w:r w:rsidRPr="00223041">
              <w:rPr>
                <w:rFonts w:ascii="Calibri" w:hAnsi="Calibri" w:cs="Calibri"/>
                <w:sz w:val="22"/>
                <w:szCs w:val="22"/>
              </w:rPr>
              <w:t>FUNDAÇÃO UNIVERSIDADE DO ESTADO DE SANTA CATARINA - UDESC</w:t>
            </w:r>
          </w:p>
          <w:p w14:paraId="1F88D2E6" w14:textId="77777777" w:rsidR="00F81BF6" w:rsidRPr="00223041" w:rsidRDefault="00F81BF6" w:rsidP="00BB2DC6">
            <w:pPr>
              <w:pStyle w:val="WW-Corpodetexto21"/>
              <w:widowControl w:val="0"/>
              <w:rPr>
                <w:rFonts w:ascii="Calibri" w:hAnsi="Calibri" w:cs="Calibri"/>
                <w:b/>
                <w:bCs/>
                <w:sz w:val="22"/>
                <w:szCs w:val="22"/>
              </w:rPr>
            </w:pPr>
            <w:r w:rsidRPr="00223041">
              <w:rPr>
                <w:rFonts w:ascii="Calibri" w:hAnsi="Calibri" w:cs="Calibri"/>
                <w:b/>
                <w:bCs/>
                <w:sz w:val="22"/>
                <w:szCs w:val="22"/>
              </w:rPr>
              <w:t>CONTRATANTE</w:t>
            </w:r>
          </w:p>
          <w:p w14:paraId="5F0F781A" w14:textId="77777777" w:rsidR="00F81BF6" w:rsidRPr="00223041" w:rsidRDefault="00F81BF6" w:rsidP="00786340">
            <w:pPr>
              <w:jc w:val="both"/>
              <w:rPr>
                <w:rFonts w:ascii="Calibri" w:hAnsi="Calibri" w:cs="Calibri"/>
                <w:sz w:val="22"/>
                <w:szCs w:val="22"/>
              </w:rPr>
            </w:pPr>
          </w:p>
        </w:tc>
        <w:tc>
          <w:tcPr>
            <w:tcW w:w="795" w:type="dxa"/>
          </w:tcPr>
          <w:p w14:paraId="6F7F6046" w14:textId="77777777" w:rsidR="00F81BF6" w:rsidRPr="00223041" w:rsidRDefault="00F81BF6" w:rsidP="00786340">
            <w:pPr>
              <w:snapToGrid w:val="0"/>
              <w:jc w:val="both"/>
              <w:rPr>
                <w:rFonts w:ascii="Calibri" w:hAnsi="Calibri" w:cs="Calibri"/>
                <w:sz w:val="22"/>
                <w:szCs w:val="22"/>
              </w:rPr>
            </w:pPr>
          </w:p>
        </w:tc>
        <w:tc>
          <w:tcPr>
            <w:tcW w:w="4545" w:type="dxa"/>
          </w:tcPr>
          <w:p w14:paraId="049D4DAD" w14:textId="77777777" w:rsidR="00C50B66" w:rsidRPr="00223041" w:rsidRDefault="00C50B66" w:rsidP="00C50B66">
            <w:pPr>
              <w:ind w:right="27"/>
              <w:jc w:val="center"/>
              <w:rPr>
                <w:rFonts w:ascii="Calibri" w:hAnsi="Calibri" w:cs="Calibri"/>
                <w:i/>
                <w:iCs/>
                <w:sz w:val="22"/>
                <w:u w:val="single"/>
              </w:rPr>
            </w:pPr>
            <w:r w:rsidRPr="00223041">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223041">
              <w:rPr>
                <w:rFonts w:ascii="Calibri" w:hAnsi="Calibri" w:cs="Calibri"/>
                <w:b/>
                <w:bCs/>
                <w:sz w:val="22"/>
                <w:szCs w:val="22"/>
              </w:rPr>
              <w:t>CONTRATADA</w:t>
            </w:r>
          </w:p>
        </w:tc>
      </w:tr>
    </w:tbl>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bookmarkStart w:id="9" w:name="Anexo_VII"/>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9"/>
    <w:p w14:paraId="4A169FA6" w14:textId="77777777" w:rsidR="00F803EB" w:rsidRPr="00E90298" w:rsidRDefault="00F803EB" w:rsidP="00F803EB">
      <w:pPr>
        <w:jc w:val="center"/>
        <w:rPr>
          <w:rFonts w:ascii="Calibri" w:hAnsi="Calibri" w:cs="Arial"/>
          <w:bCs/>
          <w:sz w:val="10"/>
          <w:szCs w:val="10"/>
        </w:rPr>
      </w:pPr>
    </w:p>
    <w:p w14:paraId="60F7720D" w14:textId="62BF6CC8" w:rsidR="00F803EB" w:rsidRPr="00223041" w:rsidRDefault="00F803EB" w:rsidP="00F803EB">
      <w:pPr>
        <w:pStyle w:val="Ttulo8"/>
        <w:numPr>
          <w:ilvl w:val="0"/>
          <w:numId w:val="0"/>
        </w:numPr>
        <w:rPr>
          <w:rFonts w:ascii="Calibri" w:hAnsi="Calibri" w:cs="Arial"/>
          <w:bCs w:val="0"/>
          <w:szCs w:val="22"/>
        </w:rPr>
      </w:pPr>
      <w:r w:rsidRPr="00223041">
        <w:rPr>
          <w:rFonts w:ascii="Calibri" w:hAnsi="Calibri" w:cs="Arial"/>
          <w:bCs w:val="0"/>
          <w:szCs w:val="22"/>
        </w:rPr>
        <w:t xml:space="preserve">PREGÃO ELETRÔNICO nº </w:t>
      </w:r>
      <w:r w:rsidR="00223041" w:rsidRPr="00223041">
        <w:rPr>
          <w:rFonts w:ascii="Calibri" w:hAnsi="Calibri" w:cs="Arial"/>
          <w:bCs w:val="0"/>
          <w:szCs w:val="22"/>
        </w:rPr>
        <w:t>0985</w:t>
      </w:r>
      <w:r w:rsidR="00F2392A" w:rsidRPr="00223041">
        <w:rPr>
          <w:rFonts w:ascii="Calibri" w:hAnsi="Calibri" w:cs="Arial"/>
          <w:bCs w:val="0"/>
          <w:szCs w:val="22"/>
        </w:rPr>
        <w:t>/20</w:t>
      </w:r>
      <w:r w:rsidR="00095A81" w:rsidRPr="00223041">
        <w:rPr>
          <w:rFonts w:ascii="Calibri" w:hAnsi="Calibri" w:cs="Arial"/>
          <w:bCs w:val="0"/>
          <w:szCs w:val="22"/>
        </w:rPr>
        <w:t>2</w:t>
      </w:r>
      <w:r w:rsidR="00170C9D" w:rsidRPr="00223041">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223041"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223041"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223041" w:rsidRDefault="00F803EB" w:rsidP="00FA48CA">
            <w:pPr>
              <w:ind w:left="-2213"/>
              <w:jc w:val="center"/>
              <w:rPr>
                <w:rFonts w:ascii="Calibri" w:hAnsi="Calibri" w:cs="Arial"/>
                <w:bCs/>
                <w:sz w:val="22"/>
                <w:szCs w:val="22"/>
              </w:rPr>
            </w:pPr>
            <w:r w:rsidRPr="00223041">
              <w:rPr>
                <w:rFonts w:ascii="Calibri" w:hAnsi="Calibri" w:cs="Arial"/>
                <w:bCs/>
                <w:sz w:val="22"/>
                <w:szCs w:val="22"/>
              </w:rPr>
              <w:t>MODELO DE AUTORIZAÇÃO DE FORNECIMENTO</w:t>
            </w:r>
            <w:r w:rsidR="00BB2DC6" w:rsidRPr="00223041">
              <w:rPr>
                <w:rFonts w:ascii="Calibri" w:hAnsi="Calibri" w:cs="Arial"/>
                <w:bCs/>
                <w:sz w:val="22"/>
                <w:szCs w:val="22"/>
              </w:rPr>
              <w:t>/ORDEM DE SERVIÇO</w:t>
            </w:r>
          </w:p>
          <w:p w14:paraId="0E283751" w14:textId="77777777" w:rsidR="00F803EB" w:rsidRPr="00223041" w:rsidRDefault="00F803EB" w:rsidP="00FA48CA">
            <w:pPr>
              <w:spacing w:line="120" w:lineRule="auto"/>
              <w:rPr>
                <w:rFonts w:ascii="Calibri" w:eastAsia="Arial Unicode MS" w:hAnsi="Calibri" w:cs="Arial"/>
                <w:b/>
                <w:sz w:val="22"/>
                <w:szCs w:val="22"/>
              </w:rPr>
            </w:pPr>
          </w:p>
        </w:tc>
      </w:tr>
    </w:tbl>
    <w:p w14:paraId="7B694E1A" w14:textId="1EEB15E9" w:rsidR="00F803EB" w:rsidRPr="00223041" w:rsidRDefault="00F803EB" w:rsidP="00F803EB">
      <w:pPr>
        <w:rPr>
          <w:rFonts w:ascii="Calibri" w:hAnsi="Calibri" w:cs="Arial"/>
          <w:sz w:val="20"/>
          <w:szCs w:val="20"/>
        </w:rPr>
      </w:pPr>
      <w:r w:rsidRPr="00223041">
        <w:rPr>
          <w:rFonts w:ascii="Calibri" w:hAnsi="Calibri" w:cs="Arial"/>
          <w:sz w:val="20"/>
          <w:szCs w:val="20"/>
        </w:rPr>
        <w:t xml:space="preserve">Autorização de fornecimento vinculada ao Edital de Pregão Eletrônico nº </w:t>
      </w:r>
      <w:r w:rsidR="00C50B66" w:rsidRPr="00223041">
        <w:rPr>
          <w:rFonts w:ascii="Calibri" w:hAnsi="Calibri" w:cs="Arial"/>
          <w:sz w:val="20"/>
          <w:szCs w:val="20"/>
        </w:rPr>
        <w:t>_____</w:t>
      </w:r>
      <w:r w:rsidR="00F2392A" w:rsidRPr="00223041">
        <w:rPr>
          <w:rFonts w:ascii="Calibri" w:hAnsi="Calibri" w:cs="Arial"/>
          <w:sz w:val="20"/>
          <w:szCs w:val="20"/>
        </w:rPr>
        <w:t>/20</w:t>
      </w:r>
      <w:r w:rsidR="00095A81" w:rsidRPr="00223041">
        <w:rPr>
          <w:rFonts w:ascii="Calibri" w:hAnsi="Calibri" w:cs="Arial"/>
          <w:sz w:val="20"/>
          <w:szCs w:val="20"/>
        </w:rPr>
        <w:t>2</w:t>
      </w:r>
      <w:r w:rsidR="00A414C7" w:rsidRPr="00223041">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223041">
        <w:rPr>
          <w:rFonts w:ascii="Calibri" w:hAnsi="Calibri" w:cs="Arial"/>
          <w:sz w:val="20"/>
          <w:szCs w:val="20"/>
        </w:rPr>
        <w:t xml:space="preserve">Autorização de fornecimento / </w:t>
      </w:r>
      <w:r w:rsidRPr="00223041">
        <w:rPr>
          <w:rFonts w:ascii="Calibri" w:hAnsi="Calibri"/>
          <w:sz w:val="20"/>
          <w:szCs w:val="20"/>
        </w:rPr>
        <w:t>Ordem de Serviço nº ______/20</w:t>
      </w:r>
      <w:r w:rsidR="00095A81" w:rsidRPr="00223041">
        <w:rPr>
          <w:rFonts w:ascii="Calibri" w:hAnsi="Calibri"/>
          <w:sz w:val="20"/>
          <w:szCs w:val="20"/>
        </w:rPr>
        <w:t>2</w:t>
      </w:r>
      <w:r w:rsidR="00A414C7" w:rsidRPr="00223041">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223041"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sidRPr="00223041">
        <w:rPr>
          <w:rFonts w:ascii="Calibri" w:hAnsi="Calibri"/>
          <w:b/>
          <w:bCs/>
        </w:rPr>
        <w:t>V</w:t>
      </w:r>
      <w:r w:rsidR="00E07E53" w:rsidRPr="00223041">
        <w:rPr>
          <w:rFonts w:ascii="Calibri" w:hAnsi="Calibri"/>
          <w:b/>
          <w:bCs/>
        </w:rPr>
        <w:t>I</w:t>
      </w:r>
      <w:r w:rsidR="00746E60" w:rsidRPr="00223041">
        <w:rPr>
          <w:rFonts w:ascii="Calibri" w:hAnsi="Calibri"/>
          <w:b/>
          <w:bCs/>
        </w:rPr>
        <w:t>I</w:t>
      </w:r>
    </w:p>
    <w:p w14:paraId="689BBF44" w14:textId="1AE8DB8E" w:rsidR="007A6B3A" w:rsidRPr="00223041" w:rsidRDefault="00483AF3" w:rsidP="00BB2DC6">
      <w:pPr>
        <w:pStyle w:val="Ttulo8"/>
        <w:rPr>
          <w:rFonts w:ascii="Calibri" w:hAnsi="Calibri"/>
          <w:szCs w:val="22"/>
          <w:lang w:val="pt-PT"/>
        </w:rPr>
      </w:pPr>
      <w:r w:rsidRPr="00223041">
        <w:rPr>
          <w:rFonts w:ascii="Calibri" w:hAnsi="Calibri"/>
          <w:b w:val="0"/>
          <w:szCs w:val="22"/>
          <w:lang w:val="pt-PT"/>
        </w:rPr>
        <w:t xml:space="preserve">PREGÃO ELETRÔNICO Nº </w:t>
      </w:r>
      <w:r w:rsidR="00223041" w:rsidRPr="00223041">
        <w:rPr>
          <w:rFonts w:ascii="Calibri" w:hAnsi="Calibri"/>
          <w:b w:val="0"/>
          <w:szCs w:val="22"/>
          <w:lang w:val="pt-PT"/>
        </w:rPr>
        <w:t>0985</w:t>
      </w:r>
      <w:r w:rsidR="00F2392A" w:rsidRPr="00223041">
        <w:rPr>
          <w:rFonts w:ascii="Calibri" w:hAnsi="Calibri"/>
          <w:b w:val="0"/>
          <w:szCs w:val="22"/>
          <w:lang w:val="pt-PT"/>
        </w:rPr>
        <w:t>/20</w:t>
      </w:r>
      <w:r w:rsidR="00095A81" w:rsidRPr="00223041">
        <w:rPr>
          <w:rFonts w:ascii="Calibri" w:hAnsi="Calibri"/>
          <w:b w:val="0"/>
          <w:szCs w:val="22"/>
          <w:lang w:val="pt-PT"/>
        </w:rPr>
        <w:t>2</w:t>
      </w:r>
      <w:r w:rsidR="00170C9D" w:rsidRPr="00223041">
        <w:rPr>
          <w:rFonts w:ascii="Calibri" w:hAnsi="Calibri"/>
          <w:b w:val="0"/>
          <w:szCs w:val="22"/>
          <w:lang w:val="pt-PT"/>
        </w:rPr>
        <w:t>4</w:t>
      </w:r>
    </w:p>
    <w:p w14:paraId="3A057C9A" w14:textId="77777777" w:rsidR="007A6B3A" w:rsidRPr="00223041"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223041">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5BB8F8BE" w:rsidR="003B5A3B" w:rsidRDefault="003B5A3B" w:rsidP="00352F71">
    <w:pPr>
      <w:pStyle w:val="Rodap"/>
      <w:tabs>
        <w:tab w:val="clear" w:pos="4419"/>
        <w:tab w:val="center" w:pos="0"/>
      </w:tabs>
      <w:rPr>
        <w:color w:val="0000FF"/>
        <w:sz w:val="14"/>
      </w:rPr>
    </w:pPr>
    <w:r w:rsidRPr="00223041">
      <w:rPr>
        <w:sz w:val="14"/>
      </w:rPr>
      <w:t xml:space="preserve">PE </w:t>
    </w:r>
    <w:r w:rsidR="00223041" w:rsidRPr="00223041">
      <w:rPr>
        <w:sz w:val="14"/>
      </w:rPr>
      <w:t>0985</w:t>
    </w:r>
    <w:r w:rsidR="006F0DFF" w:rsidRPr="00223041">
      <w:rPr>
        <w:sz w:val="14"/>
      </w:rPr>
      <w:t>/</w:t>
    </w:r>
    <w:r w:rsidRPr="00223041">
      <w:rPr>
        <w:sz w:val="14"/>
      </w:rPr>
      <w:t xml:space="preserve">2024                                                                                                                                                                                                                                           Página </w:t>
    </w:r>
    <w:r w:rsidRPr="00223041">
      <w:rPr>
        <w:sz w:val="14"/>
      </w:rPr>
      <w:fldChar w:fldCharType="begin"/>
    </w:r>
    <w:r w:rsidRPr="00223041">
      <w:rPr>
        <w:sz w:val="14"/>
      </w:rPr>
      <w:instrText xml:space="preserve"> PAGE </w:instrText>
    </w:r>
    <w:r w:rsidRPr="00223041">
      <w:rPr>
        <w:sz w:val="14"/>
      </w:rPr>
      <w:fldChar w:fldCharType="separate"/>
    </w:r>
    <w:r w:rsidRPr="00223041">
      <w:rPr>
        <w:noProof/>
        <w:sz w:val="14"/>
      </w:rPr>
      <w:t>16</w:t>
    </w:r>
    <w:r w:rsidRPr="00223041">
      <w:rPr>
        <w:sz w:val="14"/>
      </w:rPr>
      <w:fldChar w:fldCharType="end"/>
    </w:r>
    <w:r w:rsidRPr="00223041">
      <w:rPr>
        <w:sz w:val="14"/>
      </w:rPr>
      <w:t xml:space="preserve"> de </w:t>
    </w:r>
    <w:r w:rsidRPr="00223041">
      <w:rPr>
        <w:sz w:val="14"/>
      </w:rPr>
      <w:fldChar w:fldCharType="begin"/>
    </w:r>
    <w:r w:rsidRPr="00223041">
      <w:rPr>
        <w:sz w:val="14"/>
      </w:rPr>
      <w:instrText xml:space="preserve"> NUMPAGES \*Arabic </w:instrText>
    </w:r>
    <w:r w:rsidRPr="00223041">
      <w:rPr>
        <w:sz w:val="14"/>
      </w:rPr>
      <w:fldChar w:fldCharType="separate"/>
    </w:r>
    <w:r w:rsidRPr="00223041">
      <w:rPr>
        <w:noProof/>
        <w:sz w:val="14"/>
      </w:rPr>
      <w:t>18</w:t>
    </w:r>
    <w:r w:rsidRPr="00223041">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3B5A3B" w:rsidRPr="00562F8F" w:rsidRDefault="003B5A3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523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041"/>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518D"/>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3C73"/>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52F0"/>
    <w:rsid w:val="008F6971"/>
    <w:rsid w:val="009065E8"/>
    <w:rsid w:val="00907ACE"/>
    <w:rsid w:val="00912CA0"/>
    <w:rsid w:val="009134AC"/>
    <w:rsid w:val="009139B5"/>
    <w:rsid w:val="00913C73"/>
    <w:rsid w:val="00915A6D"/>
    <w:rsid w:val="009175EF"/>
    <w:rsid w:val="00921212"/>
    <w:rsid w:val="00922018"/>
    <w:rsid w:val="00922BEC"/>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107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D2208"/>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97058-0554-405A-A397-4EC8DA1B0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24</Pages>
  <Words>11438</Words>
  <Characters>61770</Characters>
  <Application>Microsoft Office Word</Application>
  <DocSecurity>0</DocSecurity>
  <Lines>514</Lines>
  <Paragraphs>146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73062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72</cp:revision>
  <cp:lastPrinted>2024-08-01T17:31:00Z</cp:lastPrinted>
  <dcterms:created xsi:type="dcterms:W3CDTF">2020-05-14T18:48:00Z</dcterms:created>
  <dcterms:modified xsi:type="dcterms:W3CDTF">2024-08-01T17:31:00Z</dcterms:modified>
</cp:coreProperties>
</file>